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40D37" w:rsidRPr="00956C4D" w:rsidRDefault="003A7030" w:rsidP="00970370">
      <w:pPr>
        <w:pStyle w:val="EXPOZ-nadpis1"/>
      </w:pPr>
      <w:bookmarkStart w:id="0" w:name="_GoBack"/>
      <w:bookmarkEnd w:id="0"/>
      <w:r w:rsidRPr="00956C4D">
        <w:drawing>
          <wp:anchor distT="0" distB="0" distL="114300" distR="114300" simplePos="0" relativeHeight="251658240" behindDoc="0" locked="0" layoutInCell="1" allowOverlap="1" wp14:anchorId="7251017E" wp14:editId="28B32B0C">
            <wp:simplePos x="0" y="0"/>
            <wp:positionH relativeFrom="column">
              <wp:posOffset>5119370</wp:posOffset>
            </wp:positionH>
            <wp:positionV relativeFrom="paragraph">
              <wp:posOffset>-31750</wp:posOffset>
            </wp:positionV>
            <wp:extent cx="1009650" cy="433070"/>
            <wp:effectExtent l="0" t="0" r="0" b="5080"/>
            <wp:wrapNone/>
            <wp:docPr id="3" name="Obrázek 3" descr="D:\DATA\Tom\MyData\TFSoft\projekty-02-rozpracovane\GYM-Policka\009-EXPOZ-sablony-prac_listy_a_navody\logo EXPOZ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TA\Tom\MyData\TFSoft\projekty-02-rozpracovane\GYM-Policka\009-EXPOZ-sablony-prac_listy_a_navody\logo EXPOZ.e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43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6024" w:rsidRPr="00956C4D">
        <w:t>Chemie</w:t>
      </w:r>
      <w:r w:rsidR="00FA35FE" w:rsidRPr="00956C4D">
        <w:t xml:space="preserve"> – úloha č. </w:t>
      </w:r>
      <w:r w:rsidR="00EC5E52" w:rsidRPr="00956C4D">
        <w:t>1</w:t>
      </w:r>
      <w:r w:rsidR="00A4295F" w:rsidRPr="00956C4D">
        <w:t>8</w:t>
      </w:r>
    </w:p>
    <w:p w:rsidR="00766410" w:rsidRPr="00956C4D" w:rsidRDefault="00766410" w:rsidP="00766410">
      <w:pPr>
        <w:pStyle w:val="EXPOZ-autor"/>
      </w:pPr>
      <w:r w:rsidRPr="00956C4D">
        <w:t xml:space="preserve">Autor: </w:t>
      </w:r>
      <w:r w:rsidR="00F66F61" w:rsidRPr="00956C4D">
        <w:t xml:space="preserve">Tomáš </w:t>
      </w:r>
      <w:proofErr w:type="spellStart"/>
      <w:r w:rsidR="00F66F61" w:rsidRPr="00956C4D">
        <w:t>Feltl</w:t>
      </w:r>
      <w:proofErr w:type="spellEnd"/>
    </w:p>
    <w:p w:rsidR="006D4F53" w:rsidRPr="00956C4D" w:rsidRDefault="006D4F53" w:rsidP="006D4F53">
      <w:pPr>
        <w:pStyle w:val="EXPOZ-ramecekodpoved"/>
        <w:tabs>
          <w:tab w:val="right" w:leader="dot" w:pos="1418"/>
          <w:tab w:val="left" w:pos="1560"/>
          <w:tab w:val="left" w:leader="dot" w:pos="9498"/>
        </w:tabs>
        <w:rPr>
          <w:sz w:val="18"/>
          <w:szCs w:val="18"/>
        </w:rPr>
      </w:pPr>
    </w:p>
    <w:p w:rsidR="00C768EB" w:rsidRPr="00956C4D" w:rsidRDefault="00C768EB" w:rsidP="00C768EB">
      <w:pPr>
        <w:pStyle w:val="EXPOZ-ramecekodpoved"/>
        <w:tabs>
          <w:tab w:val="right" w:leader="dot" w:pos="1418"/>
          <w:tab w:val="left" w:pos="1560"/>
          <w:tab w:val="left" w:leader="dot" w:pos="9498"/>
        </w:tabs>
        <w:rPr>
          <w:color w:val="auto"/>
          <w:sz w:val="18"/>
          <w:szCs w:val="18"/>
        </w:rPr>
      </w:pPr>
      <w:r w:rsidRPr="00956C4D">
        <w:rPr>
          <w:color w:val="auto"/>
          <w:sz w:val="18"/>
          <w:szCs w:val="18"/>
        </w:rPr>
        <w:t>Číslo:</w:t>
      </w:r>
      <w:r w:rsidRPr="00956C4D">
        <w:rPr>
          <w:color w:val="auto"/>
          <w:sz w:val="18"/>
          <w:szCs w:val="18"/>
        </w:rPr>
        <w:tab/>
      </w:r>
      <w:r w:rsidRPr="00956C4D">
        <w:rPr>
          <w:color w:val="auto"/>
          <w:sz w:val="18"/>
          <w:szCs w:val="18"/>
        </w:rPr>
        <w:tab/>
        <w:t>Téma:</w:t>
      </w:r>
      <w:r w:rsidRPr="00956C4D">
        <w:rPr>
          <w:color w:val="auto"/>
          <w:sz w:val="18"/>
          <w:szCs w:val="18"/>
        </w:rPr>
        <w:tab/>
      </w:r>
    </w:p>
    <w:p w:rsidR="00C768EB" w:rsidRPr="00956C4D" w:rsidRDefault="00C768EB" w:rsidP="00C768EB">
      <w:pPr>
        <w:pStyle w:val="EXPOZ-ramecekodpoved"/>
        <w:tabs>
          <w:tab w:val="left" w:leader="dot" w:pos="4962"/>
          <w:tab w:val="left" w:leader="dot" w:pos="7513"/>
          <w:tab w:val="right" w:leader="dot" w:pos="9498"/>
        </w:tabs>
        <w:rPr>
          <w:color w:val="auto"/>
          <w:sz w:val="18"/>
          <w:szCs w:val="18"/>
        </w:rPr>
      </w:pPr>
    </w:p>
    <w:p w:rsidR="00C768EB" w:rsidRPr="00956C4D" w:rsidRDefault="00C768EB" w:rsidP="00C768EB">
      <w:pPr>
        <w:pStyle w:val="EXPOZ-ramecekodpoved"/>
        <w:tabs>
          <w:tab w:val="left" w:leader="dot" w:pos="4678"/>
          <w:tab w:val="left" w:pos="4962"/>
          <w:tab w:val="left" w:leader="dot" w:pos="7513"/>
          <w:tab w:val="right" w:leader="dot" w:pos="9498"/>
        </w:tabs>
        <w:rPr>
          <w:color w:val="auto"/>
          <w:sz w:val="18"/>
          <w:szCs w:val="18"/>
        </w:rPr>
      </w:pPr>
      <w:r w:rsidRPr="00956C4D">
        <w:rPr>
          <w:color w:val="auto"/>
          <w:sz w:val="18"/>
          <w:szCs w:val="18"/>
        </w:rPr>
        <w:t>Jméno a příjmení:</w:t>
      </w:r>
      <w:r w:rsidRPr="00956C4D">
        <w:rPr>
          <w:color w:val="auto"/>
          <w:sz w:val="18"/>
          <w:szCs w:val="18"/>
        </w:rPr>
        <w:tab/>
      </w:r>
      <w:r w:rsidRPr="00956C4D">
        <w:rPr>
          <w:color w:val="auto"/>
          <w:sz w:val="18"/>
          <w:szCs w:val="18"/>
        </w:rPr>
        <w:tab/>
        <w:t>Datum:</w:t>
      </w:r>
      <w:r w:rsidRPr="00956C4D">
        <w:rPr>
          <w:color w:val="auto"/>
          <w:sz w:val="18"/>
          <w:szCs w:val="18"/>
        </w:rPr>
        <w:tab/>
        <w:t>Třída:</w:t>
      </w:r>
      <w:r w:rsidRPr="00956C4D">
        <w:rPr>
          <w:color w:val="auto"/>
          <w:sz w:val="18"/>
          <w:szCs w:val="18"/>
        </w:rPr>
        <w:tab/>
      </w:r>
    </w:p>
    <w:p w:rsidR="00C768EB" w:rsidRPr="00956C4D" w:rsidRDefault="00C768EB" w:rsidP="00C768EB">
      <w:pPr>
        <w:pStyle w:val="EXPOZ-ramecekodpoved"/>
        <w:rPr>
          <w:color w:val="auto"/>
          <w:sz w:val="18"/>
          <w:szCs w:val="18"/>
        </w:rPr>
      </w:pPr>
    </w:p>
    <w:p w:rsidR="00C768EB" w:rsidRPr="00956C4D" w:rsidRDefault="00C768EB" w:rsidP="00C768EB">
      <w:pPr>
        <w:pStyle w:val="EXPOZ-ramecekodpoved"/>
        <w:tabs>
          <w:tab w:val="left" w:leader="dot" w:pos="1418"/>
          <w:tab w:val="left" w:pos="1560"/>
          <w:tab w:val="right" w:leader="dot" w:pos="9498"/>
        </w:tabs>
        <w:rPr>
          <w:color w:val="auto"/>
        </w:rPr>
      </w:pPr>
      <w:r w:rsidRPr="00956C4D">
        <w:rPr>
          <w:color w:val="auto"/>
          <w:sz w:val="18"/>
          <w:szCs w:val="18"/>
        </w:rPr>
        <w:t xml:space="preserve">Skupina </w:t>
      </w:r>
      <w:proofErr w:type="gramStart"/>
      <w:r w:rsidRPr="00956C4D">
        <w:rPr>
          <w:color w:val="auto"/>
          <w:sz w:val="18"/>
          <w:szCs w:val="18"/>
        </w:rPr>
        <w:t>č. :</w:t>
      </w:r>
      <w:r w:rsidRPr="00956C4D">
        <w:rPr>
          <w:color w:val="auto"/>
          <w:sz w:val="18"/>
          <w:szCs w:val="18"/>
        </w:rPr>
        <w:tab/>
      </w:r>
      <w:r w:rsidRPr="00956C4D">
        <w:rPr>
          <w:color w:val="auto"/>
          <w:sz w:val="18"/>
          <w:szCs w:val="18"/>
        </w:rPr>
        <w:tab/>
        <w:t>Spolupracoval</w:t>
      </w:r>
      <w:proofErr w:type="gramEnd"/>
      <w:r w:rsidRPr="00956C4D">
        <w:rPr>
          <w:color w:val="auto"/>
          <w:sz w:val="18"/>
          <w:szCs w:val="18"/>
        </w:rPr>
        <w:t>:</w:t>
      </w:r>
      <w:r w:rsidRPr="00956C4D">
        <w:rPr>
          <w:color w:val="auto"/>
          <w:sz w:val="18"/>
          <w:szCs w:val="18"/>
        </w:rPr>
        <w:tab/>
      </w:r>
    </w:p>
    <w:p w:rsidR="006D4F53" w:rsidRPr="00956C4D" w:rsidRDefault="006D4F53" w:rsidP="006D4F53">
      <w:pPr>
        <w:pStyle w:val="EXPOZ-ramecekodpoved"/>
        <w:rPr>
          <w:sz w:val="16"/>
          <w:szCs w:val="16"/>
        </w:rPr>
      </w:pPr>
    </w:p>
    <w:p w:rsidR="00040D37" w:rsidRPr="00956C4D" w:rsidRDefault="001019E1" w:rsidP="00163916">
      <w:pPr>
        <w:pStyle w:val="EXPOZ-nazevulohy"/>
      </w:pPr>
      <w:r w:rsidRPr="00956C4D">
        <w:t>Fermentace</w:t>
      </w:r>
    </w:p>
    <w:p w:rsidR="007F4A64" w:rsidRPr="00956C4D" w:rsidRDefault="007F4A64" w:rsidP="007F4A64">
      <w:pPr>
        <w:pStyle w:val="EXPOZ-nadpis2"/>
      </w:pPr>
      <w:r w:rsidRPr="00956C4D">
        <w:t>Slovníček pojmů</w:t>
      </w:r>
    </w:p>
    <w:p w:rsidR="007F4A64" w:rsidRPr="00956C4D" w:rsidRDefault="0005614A" w:rsidP="007F4A64">
      <w:pPr>
        <w:pStyle w:val="EXPOZ-zakladnitext"/>
      </w:pPr>
      <w:r w:rsidRPr="00956C4D">
        <w:t>S využitím dostupných zdrojů vysvětlete následující pojmy</w:t>
      </w:r>
      <w:r w:rsidR="00893413" w:rsidRPr="00956C4D">
        <w:t>:</w:t>
      </w:r>
    </w:p>
    <w:p w:rsidR="0005614A" w:rsidRPr="00956C4D" w:rsidRDefault="005763C0" w:rsidP="007F4A64">
      <w:pPr>
        <w:pStyle w:val="EXPOZ-zakladnitext"/>
        <w:rPr>
          <w:rStyle w:val="EXPOZ-bolditalic"/>
        </w:rPr>
      </w:pPr>
      <w:r w:rsidRPr="00956C4D">
        <w:rPr>
          <w:rStyle w:val="EXPOZ-bolditalic"/>
        </w:rPr>
        <w:t>Fermentace</w:t>
      </w:r>
    </w:p>
    <w:p w:rsidR="00882BB4" w:rsidRDefault="00882BB4" w:rsidP="00B400C7">
      <w:pPr>
        <w:pStyle w:val="EXPOZ-ramecekodpoved"/>
      </w:pPr>
    </w:p>
    <w:p w:rsidR="00882BB4" w:rsidRDefault="00882BB4" w:rsidP="00B400C7">
      <w:pPr>
        <w:pStyle w:val="EXPOZ-ramecekodpoved"/>
      </w:pPr>
    </w:p>
    <w:p w:rsidR="00507F2E" w:rsidRPr="00956C4D" w:rsidRDefault="00507F2E" w:rsidP="00B400C7">
      <w:pPr>
        <w:pStyle w:val="EXPOZ-ramecekodpoved"/>
      </w:pPr>
    </w:p>
    <w:p w:rsidR="00507F2E" w:rsidRPr="00956C4D" w:rsidRDefault="005763C0" w:rsidP="00507F2E">
      <w:pPr>
        <w:pStyle w:val="EXPOZ-zakladnitext"/>
        <w:rPr>
          <w:rStyle w:val="EXPOZ-bolditalic"/>
        </w:rPr>
      </w:pPr>
      <w:r w:rsidRPr="00956C4D">
        <w:rPr>
          <w:rStyle w:val="EXPOZ-bolditalic"/>
        </w:rPr>
        <w:t>Kvasinky</w:t>
      </w:r>
    </w:p>
    <w:p w:rsidR="00507F2E" w:rsidRDefault="00507F2E" w:rsidP="00507F2E">
      <w:pPr>
        <w:pStyle w:val="EXPOZ-ramecekodpoved"/>
      </w:pPr>
    </w:p>
    <w:p w:rsidR="00882BB4" w:rsidRDefault="00882BB4" w:rsidP="00507F2E">
      <w:pPr>
        <w:pStyle w:val="EXPOZ-ramecekodpoved"/>
      </w:pPr>
    </w:p>
    <w:p w:rsidR="00882BB4" w:rsidRPr="00956C4D" w:rsidRDefault="00882BB4" w:rsidP="00507F2E">
      <w:pPr>
        <w:pStyle w:val="EXPOZ-ramecekodpoved"/>
      </w:pPr>
    </w:p>
    <w:p w:rsidR="00F04D11" w:rsidRPr="00956C4D" w:rsidRDefault="005763C0" w:rsidP="00F04D11">
      <w:pPr>
        <w:pStyle w:val="EXPOZ-zakladnitext"/>
        <w:rPr>
          <w:rStyle w:val="EXPOZ-bolditalic"/>
        </w:rPr>
      </w:pPr>
      <w:r w:rsidRPr="00956C4D">
        <w:rPr>
          <w:rStyle w:val="EXPOZ-bolditalic"/>
        </w:rPr>
        <w:t>Metabolizmus</w:t>
      </w:r>
    </w:p>
    <w:p w:rsidR="00882BB4" w:rsidRDefault="00882BB4" w:rsidP="00F04D11">
      <w:pPr>
        <w:pStyle w:val="EXPOZ-ramecekodpoved"/>
      </w:pPr>
    </w:p>
    <w:p w:rsidR="00882BB4" w:rsidRDefault="00882BB4" w:rsidP="00F04D11">
      <w:pPr>
        <w:pStyle w:val="EXPOZ-ramecekodpoved"/>
      </w:pPr>
    </w:p>
    <w:p w:rsidR="00882BB4" w:rsidRDefault="00882BB4" w:rsidP="00F04D11">
      <w:pPr>
        <w:pStyle w:val="EXPOZ-ramecekodpoved"/>
      </w:pPr>
    </w:p>
    <w:p w:rsidR="00882BB4" w:rsidRDefault="00882BB4" w:rsidP="00F04D11">
      <w:pPr>
        <w:pStyle w:val="EXPOZ-ramecekodpoved"/>
      </w:pPr>
    </w:p>
    <w:p w:rsidR="00F04D11" w:rsidRPr="00956C4D" w:rsidRDefault="00F04D11" w:rsidP="00F04D11">
      <w:pPr>
        <w:pStyle w:val="EXPOZ-ramecekodpoved"/>
      </w:pPr>
    </w:p>
    <w:p w:rsidR="000D5B7A" w:rsidRPr="00956C4D" w:rsidRDefault="000D5B7A" w:rsidP="000D5B7A">
      <w:pPr>
        <w:pStyle w:val="EXPOZ-zakladnitext"/>
        <w:rPr>
          <w:rStyle w:val="EXPOZ-bolditalic"/>
        </w:rPr>
      </w:pPr>
      <w:r w:rsidRPr="00956C4D">
        <w:rPr>
          <w:rStyle w:val="EXPOZ-bolditalic"/>
        </w:rPr>
        <w:t>Anaerobní organizmus</w:t>
      </w:r>
    </w:p>
    <w:p w:rsidR="00882BB4" w:rsidRDefault="00882BB4" w:rsidP="000D5B7A">
      <w:pPr>
        <w:pStyle w:val="EXPOZ-ramecekodpoved"/>
      </w:pPr>
    </w:p>
    <w:p w:rsidR="000D5B7A" w:rsidRPr="00956C4D" w:rsidRDefault="000D5B7A" w:rsidP="000D5B7A">
      <w:pPr>
        <w:pStyle w:val="EXPOZ-ramecekodpoved"/>
        <w:rPr>
          <w:rStyle w:val="EXPOZ-bolditalic"/>
          <w:b w:val="0"/>
          <w:bCs w:val="0"/>
          <w:i w:val="0"/>
          <w:iCs w:val="0"/>
        </w:rPr>
      </w:pPr>
      <w:r w:rsidRPr="00956C4D">
        <w:rPr>
          <w:rStyle w:val="EXPOZ-bolditalic"/>
          <w:b w:val="0"/>
          <w:bCs w:val="0"/>
          <w:i w:val="0"/>
          <w:iCs w:val="0"/>
        </w:rPr>
        <w:t xml:space="preserve"> </w:t>
      </w:r>
    </w:p>
    <w:p w:rsidR="00507F2E" w:rsidRPr="00956C4D" w:rsidRDefault="005763C0" w:rsidP="00507F2E">
      <w:pPr>
        <w:pStyle w:val="EXPOZ-zakladnitext"/>
        <w:rPr>
          <w:rStyle w:val="EXPOZ-bolditalic"/>
        </w:rPr>
      </w:pPr>
      <w:r w:rsidRPr="00956C4D">
        <w:rPr>
          <w:rStyle w:val="EXPOZ-bolditalic"/>
        </w:rPr>
        <w:t>Fakultativně anaerobní</w:t>
      </w:r>
      <w:r w:rsidR="000D5B7A" w:rsidRPr="00956C4D">
        <w:rPr>
          <w:rStyle w:val="EXPOZ-bolditalic"/>
        </w:rPr>
        <w:t xml:space="preserve"> organizmus</w:t>
      </w:r>
    </w:p>
    <w:p w:rsidR="00882BB4" w:rsidRDefault="00882BB4" w:rsidP="00507F2E">
      <w:pPr>
        <w:pStyle w:val="EXPOZ-ramecekodpoved"/>
      </w:pPr>
    </w:p>
    <w:p w:rsidR="00882BB4" w:rsidRDefault="00882BB4" w:rsidP="00507F2E">
      <w:pPr>
        <w:pStyle w:val="EXPOZ-ramecekodpoved"/>
      </w:pPr>
    </w:p>
    <w:p w:rsidR="00507F2E" w:rsidRPr="00956C4D" w:rsidRDefault="00507F2E" w:rsidP="00507F2E">
      <w:pPr>
        <w:pStyle w:val="EXPOZ-ramecekodpoved"/>
      </w:pPr>
    </w:p>
    <w:p w:rsidR="00246087" w:rsidRPr="00956C4D" w:rsidRDefault="00246087" w:rsidP="00246087">
      <w:pPr>
        <w:pStyle w:val="EXPOZ-zakladnitext"/>
        <w:rPr>
          <w:rStyle w:val="EXPOZ-bolditalic"/>
        </w:rPr>
      </w:pPr>
      <w:r w:rsidRPr="00956C4D">
        <w:rPr>
          <w:rStyle w:val="EXPOZ-bolditalic"/>
        </w:rPr>
        <w:t>Enzym</w:t>
      </w:r>
    </w:p>
    <w:p w:rsidR="00246087" w:rsidRDefault="00246087" w:rsidP="00507F2E">
      <w:pPr>
        <w:pStyle w:val="EXPOZ-ramecekodpoved"/>
      </w:pPr>
    </w:p>
    <w:p w:rsidR="00882BB4" w:rsidRDefault="00882BB4" w:rsidP="00507F2E">
      <w:pPr>
        <w:pStyle w:val="EXPOZ-ramecekodpoved"/>
      </w:pPr>
    </w:p>
    <w:p w:rsidR="00882BB4" w:rsidRPr="00956C4D" w:rsidRDefault="00882BB4" w:rsidP="00507F2E">
      <w:pPr>
        <w:pStyle w:val="EXPOZ-ramecekodpoved"/>
      </w:pPr>
    </w:p>
    <w:p w:rsidR="007F4A64" w:rsidRPr="00956C4D" w:rsidRDefault="007F4A64" w:rsidP="007F4A64">
      <w:pPr>
        <w:pStyle w:val="EXPOZ-nadpis2"/>
      </w:pPr>
      <w:r w:rsidRPr="00956C4D">
        <w:lastRenderedPageBreak/>
        <w:t>Teoretická příprava úlohy</w:t>
      </w:r>
    </w:p>
    <w:p w:rsidR="007F4A64" w:rsidRPr="00956C4D" w:rsidRDefault="00956C4D" w:rsidP="008E3D92">
      <w:pPr>
        <w:pStyle w:val="EXPOZ-cislovanyseznam"/>
      </w:pPr>
      <w:r w:rsidRPr="00956C4D">
        <w:t>Zapište</w:t>
      </w:r>
      <w:r w:rsidR="00246087" w:rsidRPr="00956C4D">
        <w:t xml:space="preserve"> vzorec kyseliny </w:t>
      </w:r>
      <w:proofErr w:type="spellStart"/>
      <w:r w:rsidR="00246087" w:rsidRPr="00956C4D">
        <w:t>pyrohroznové</w:t>
      </w:r>
      <w:proofErr w:type="spellEnd"/>
      <w:r w:rsidR="00246087" w:rsidRPr="00956C4D">
        <w:t xml:space="preserve"> a kyseliny mléčné.</w:t>
      </w:r>
      <w:r w:rsidRPr="00956C4D">
        <w:t xml:space="preserve"> Kolik uhlíků obsahují?</w:t>
      </w:r>
    </w:p>
    <w:p w:rsidR="00E54086" w:rsidRPr="00956C4D" w:rsidRDefault="00E54086" w:rsidP="00E54086">
      <w:pPr>
        <w:pStyle w:val="EXPOZ-ramecekodpoved"/>
      </w:pPr>
    </w:p>
    <w:p w:rsidR="00E54086" w:rsidRPr="00956C4D" w:rsidRDefault="00246087" w:rsidP="00E54086">
      <w:pPr>
        <w:pStyle w:val="EXPOZ-cislovanyseznam"/>
      </w:pPr>
      <w:r w:rsidRPr="00956C4D">
        <w:t xml:space="preserve">Uveďte alespoň tři různé </w:t>
      </w:r>
      <w:r w:rsidR="00346860" w:rsidRPr="00956C4D">
        <w:t>f</w:t>
      </w:r>
      <w:r w:rsidRPr="00956C4D">
        <w:t>ermentační produkty</w:t>
      </w:r>
      <w:r w:rsidR="00572477" w:rsidRPr="00956C4D">
        <w:t>.</w:t>
      </w:r>
    </w:p>
    <w:p w:rsidR="00E54086" w:rsidRPr="00956C4D" w:rsidRDefault="00E54086" w:rsidP="00E54086">
      <w:pPr>
        <w:pStyle w:val="EXPOZ-ramecekodpoved"/>
        <w:rPr>
          <w:spacing w:val="-4"/>
          <w:kern w:val="21"/>
        </w:rPr>
      </w:pPr>
    </w:p>
    <w:p w:rsidR="0023055E" w:rsidRPr="00956C4D" w:rsidRDefault="00572477" w:rsidP="008472C2">
      <w:pPr>
        <w:pStyle w:val="EXPOZ-cislovanyseznam"/>
      </w:pPr>
      <w:r w:rsidRPr="00956C4D">
        <w:t>Podle obr. č. 1 vypište</w:t>
      </w:r>
      <w:r w:rsidR="00FD195A">
        <w:t>,</w:t>
      </w:r>
      <w:r w:rsidRPr="00956C4D">
        <w:t xml:space="preserve"> ve kterých částech metabolického schématu vzniká energie ve formě ATP</w:t>
      </w:r>
      <w:r w:rsidR="00C96AF9" w:rsidRPr="00956C4D">
        <w:t>.</w:t>
      </w:r>
    </w:p>
    <w:p w:rsidR="00572477" w:rsidRPr="00956C4D" w:rsidRDefault="00572477" w:rsidP="00C96AF9">
      <w:pPr>
        <w:pStyle w:val="EXPOZ-ramecekodpoved"/>
        <w:rPr>
          <w:color w:val="auto"/>
        </w:rPr>
        <w:sectPr w:rsidR="00572477" w:rsidRPr="00956C4D" w:rsidSect="00C9043E">
          <w:headerReference w:type="default" r:id="rId10"/>
          <w:footerReference w:type="default" r:id="rId11"/>
          <w:pgSz w:w="11906" w:h="16838"/>
          <w:pgMar w:top="965" w:right="1134" w:bottom="1654" w:left="1134" w:header="568" w:footer="309" w:gutter="0"/>
          <w:cols w:space="708"/>
          <w:docGrid w:linePitch="360"/>
        </w:sectPr>
      </w:pPr>
    </w:p>
    <w:p w:rsidR="00C96AF9" w:rsidRPr="00956C4D" w:rsidRDefault="00572477" w:rsidP="00C96AF9">
      <w:pPr>
        <w:pStyle w:val="EXPOZ-ramecekodpoved"/>
        <w:rPr>
          <w:color w:val="auto"/>
        </w:rPr>
      </w:pPr>
      <w:r w:rsidRPr="00956C4D">
        <w:rPr>
          <w:color w:val="auto"/>
        </w:rPr>
        <w:lastRenderedPageBreak/>
        <w:t>Anaerobní cesta:</w:t>
      </w:r>
    </w:p>
    <w:p w:rsidR="00572477" w:rsidRPr="00882BB4" w:rsidRDefault="00572477" w:rsidP="00882BB4">
      <w:pPr>
        <w:pStyle w:val="EXPOZ-ramecekodpoved"/>
      </w:pPr>
    </w:p>
    <w:p w:rsidR="00572477" w:rsidRPr="00882BB4" w:rsidRDefault="00572477" w:rsidP="00572477">
      <w:pPr>
        <w:pStyle w:val="EXPOZ-ramecekodpoved"/>
      </w:pPr>
    </w:p>
    <w:p w:rsidR="00572477" w:rsidRPr="00956C4D" w:rsidRDefault="00572477" w:rsidP="00572477">
      <w:pPr>
        <w:pStyle w:val="EXPOZ-ramecekodpoved"/>
      </w:pPr>
    </w:p>
    <w:p w:rsidR="00572477" w:rsidRPr="00956C4D" w:rsidRDefault="00572477" w:rsidP="00C96AF9">
      <w:pPr>
        <w:pStyle w:val="EXPOZ-ramecekodpoved"/>
        <w:rPr>
          <w:color w:val="auto"/>
        </w:rPr>
      </w:pPr>
      <w:r w:rsidRPr="00956C4D">
        <w:rPr>
          <w:color w:val="auto"/>
        </w:rPr>
        <w:lastRenderedPageBreak/>
        <w:t>Aerobní cesta:</w:t>
      </w:r>
    </w:p>
    <w:p w:rsidR="00572477" w:rsidRPr="00882BB4" w:rsidRDefault="00572477" w:rsidP="00882BB4">
      <w:pPr>
        <w:pStyle w:val="EXPOZ-ramecekodpoved"/>
      </w:pPr>
    </w:p>
    <w:p w:rsidR="00882BB4" w:rsidRPr="00882BB4" w:rsidRDefault="00882BB4" w:rsidP="00882BB4">
      <w:pPr>
        <w:pStyle w:val="EXPOZ-ramecekodpoved"/>
      </w:pPr>
    </w:p>
    <w:p w:rsidR="00882BB4" w:rsidRDefault="00882BB4" w:rsidP="00882BB4">
      <w:pPr>
        <w:pStyle w:val="EXPOZ-ramecekodpoved"/>
      </w:pPr>
    </w:p>
    <w:p w:rsidR="00882BB4" w:rsidRPr="00956C4D" w:rsidRDefault="00882BB4" w:rsidP="00882BB4">
      <w:pPr>
        <w:pStyle w:val="EXPOZ-ramecekodpoved"/>
        <w:sectPr w:rsidR="00882BB4" w:rsidRPr="00956C4D" w:rsidSect="00572477">
          <w:type w:val="continuous"/>
          <w:pgSz w:w="11906" w:h="16838"/>
          <w:pgMar w:top="965" w:right="1134" w:bottom="1654" w:left="1134" w:header="568" w:footer="309" w:gutter="0"/>
          <w:cols w:num="2" w:space="708"/>
          <w:docGrid w:linePitch="360"/>
        </w:sectPr>
      </w:pPr>
    </w:p>
    <w:p w:rsidR="008472C2" w:rsidRPr="00956C4D" w:rsidRDefault="00486413" w:rsidP="008472C2">
      <w:pPr>
        <w:pStyle w:val="EXPOZ-cislovanyseznam"/>
      </w:pPr>
      <w:r w:rsidRPr="00956C4D">
        <w:lastRenderedPageBreak/>
        <w:t>Která cesta z výše uvedených je efektivnější?</w:t>
      </w:r>
      <w:r w:rsidR="00A037C2" w:rsidRPr="00956C4D">
        <w:rPr>
          <w:noProof/>
        </w:rPr>
        <w:t xml:space="preserve"> </w:t>
      </w:r>
    </w:p>
    <w:p w:rsidR="00F4009C" w:rsidRDefault="00F4009C" w:rsidP="00486413">
      <w:pPr>
        <w:pStyle w:val="EXPOZ-ramecekodpoved"/>
      </w:pPr>
    </w:p>
    <w:p w:rsidR="00AB3082" w:rsidRPr="00956C4D" w:rsidRDefault="00AB3082" w:rsidP="00AB3082">
      <w:pPr>
        <w:pStyle w:val="EXPOZ-cislovanyseznam"/>
      </w:pPr>
      <w:r w:rsidRPr="00956C4D">
        <w:t>K</w:t>
      </w:r>
      <w:r>
        <w:t xml:space="preserve">de se </w:t>
      </w:r>
      <w:r w:rsidR="006214FD">
        <w:t xml:space="preserve">fermentace </w:t>
      </w:r>
      <w:r>
        <w:t>prakticky využívá</w:t>
      </w:r>
      <w:r w:rsidRPr="00956C4D">
        <w:t>?</w:t>
      </w:r>
      <w:r w:rsidRPr="00956C4D">
        <w:rPr>
          <w:noProof/>
        </w:rPr>
        <w:t xml:space="preserve"> </w:t>
      </w:r>
    </w:p>
    <w:p w:rsidR="00AB3082" w:rsidRDefault="00AB3082" w:rsidP="00486413">
      <w:pPr>
        <w:pStyle w:val="EXPOZ-ramecekodpoved"/>
      </w:pPr>
    </w:p>
    <w:p w:rsidR="00882BB4" w:rsidRDefault="00882BB4" w:rsidP="00486413">
      <w:pPr>
        <w:pStyle w:val="EXPOZ-ramecekodpoved"/>
      </w:pPr>
    </w:p>
    <w:p w:rsidR="00D40FDC" w:rsidRPr="00956C4D" w:rsidRDefault="00D40FDC" w:rsidP="00D40FDC">
      <w:pPr>
        <w:pStyle w:val="EXPOZ-cislovanyseznam"/>
      </w:pPr>
      <w:r>
        <w:t>Proč dáváme kvasnice do roztoku sacharózy a ne do vody</w:t>
      </w:r>
      <w:r w:rsidRPr="00956C4D">
        <w:t>?</w:t>
      </w:r>
    </w:p>
    <w:p w:rsidR="00D40FDC" w:rsidRDefault="00D40FDC" w:rsidP="00D40FDC">
      <w:pPr>
        <w:pStyle w:val="EXPOZ-ramecekodpoved"/>
      </w:pPr>
    </w:p>
    <w:p w:rsidR="00882BB4" w:rsidRPr="00956C4D" w:rsidRDefault="00882BB4" w:rsidP="00D40FDC">
      <w:pPr>
        <w:pStyle w:val="EXPOZ-ramecekodpoved"/>
      </w:pPr>
    </w:p>
    <w:p w:rsidR="007F4A64" w:rsidRPr="00956C4D" w:rsidRDefault="007F4A64" w:rsidP="007F4A64">
      <w:pPr>
        <w:pStyle w:val="EXPOZ-nadpis2"/>
      </w:pPr>
      <w:r w:rsidRPr="00956C4D">
        <w:t>Vizualizace naměřených dat</w:t>
      </w:r>
    </w:p>
    <w:p w:rsidR="006F4765" w:rsidRPr="00956C4D" w:rsidRDefault="00A43336" w:rsidP="007F4A64">
      <w:pPr>
        <w:pStyle w:val="EXPOZ-zakladnitext"/>
        <w:rPr>
          <w:spacing w:val="-6"/>
          <w:kern w:val="18"/>
          <w:sz w:val="18"/>
          <w:szCs w:val="18"/>
        </w:rPr>
      </w:pPr>
      <w:r w:rsidRPr="00956C4D">
        <w:rPr>
          <w:spacing w:val="-6"/>
          <w:kern w:val="18"/>
          <w:sz w:val="18"/>
          <w:szCs w:val="18"/>
        </w:rPr>
        <w:t>Do grafu přibližně zakreslete</w:t>
      </w:r>
      <w:r w:rsidR="00F1637A" w:rsidRPr="00956C4D">
        <w:rPr>
          <w:spacing w:val="-6"/>
          <w:kern w:val="18"/>
          <w:sz w:val="18"/>
          <w:szCs w:val="18"/>
        </w:rPr>
        <w:t xml:space="preserve"> (</w:t>
      </w:r>
      <w:r w:rsidR="00A765B0" w:rsidRPr="00956C4D">
        <w:rPr>
          <w:spacing w:val="-6"/>
          <w:kern w:val="18"/>
          <w:sz w:val="18"/>
          <w:szCs w:val="18"/>
        </w:rPr>
        <w:t xml:space="preserve">popř. </w:t>
      </w:r>
      <w:r w:rsidR="00F1637A" w:rsidRPr="00956C4D">
        <w:rPr>
          <w:spacing w:val="-6"/>
          <w:kern w:val="18"/>
          <w:sz w:val="18"/>
          <w:szCs w:val="18"/>
        </w:rPr>
        <w:t xml:space="preserve">vložte jako obrázek z odpovídajícího SW) průběh </w:t>
      </w:r>
      <w:r w:rsidR="00486413" w:rsidRPr="00956C4D">
        <w:rPr>
          <w:spacing w:val="-6"/>
          <w:kern w:val="18"/>
          <w:sz w:val="18"/>
          <w:szCs w:val="18"/>
        </w:rPr>
        <w:t xml:space="preserve">sledovaných změn v </w:t>
      </w:r>
      <w:r w:rsidR="00372673">
        <w:rPr>
          <w:spacing w:val="-6"/>
          <w:kern w:val="18"/>
          <w:sz w:val="18"/>
          <w:szCs w:val="18"/>
        </w:rPr>
        <w:t>reaktoru</w:t>
      </w:r>
      <w:r w:rsidR="00A765B0" w:rsidRPr="00956C4D">
        <w:rPr>
          <w:spacing w:val="-6"/>
          <w:kern w:val="18"/>
          <w:sz w:val="18"/>
          <w:szCs w:val="18"/>
        </w:rPr>
        <w:t>.</w:t>
      </w:r>
    </w:p>
    <w:p w:rsidR="00A43336" w:rsidRDefault="00A43336" w:rsidP="00477DBB">
      <w:pPr>
        <w:pStyle w:val="EXPOZ-ramecekodpoved"/>
        <w:jc w:val="center"/>
        <w:rPr>
          <w:noProof/>
        </w:rPr>
      </w:pPr>
    </w:p>
    <w:p w:rsidR="00666F34" w:rsidRDefault="00666F34" w:rsidP="00477DBB">
      <w:pPr>
        <w:pStyle w:val="EXPOZ-ramecekodpoved"/>
        <w:jc w:val="center"/>
        <w:rPr>
          <w:noProof/>
        </w:rPr>
      </w:pPr>
    </w:p>
    <w:p w:rsidR="00666F34" w:rsidRDefault="00666F34" w:rsidP="00477DBB">
      <w:pPr>
        <w:pStyle w:val="EXPOZ-ramecekodpoved"/>
        <w:jc w:val="center"/>
        <w:rPr>
          <w:noProof/>
        </w:rPr>
      </w:pPr>
    </w:p>
    <w:p w:rsidR="00666F34" w:rsidRDefault="00666F34" w:rsidP="00477DBB">
      <w:pPr>
        <w:pStyle w:val="EXPOZ-ramecekodpoved"/>
        <w:jc w:val="center"/>
        <w:rPr>
          <w:noProof/>
        </w:rPr>
      </w:pPr>
    </w:p>
    <w:p w:rsidR="00666F34" w:rsidRDefault="00666F34" w:rsidP="00477DBB">
      <w:pPr>
        <w:pStyle w:val="EXPOZ-ramecekodpoved"/>
        <w:jc w:val="center"/>
        <w:rPr>
          <w:noProof/>
        </w:rPr>
      </w:pPr>
    </w:p>
    <w:p w:rsidR="00666F34" w:rsidRDefault="00666F34" w:rsidP="00477DBB">
      <w:pPr>
        <w:pStyle w:val="EXPOZ-ramecekodpoved"/>
        <w:jc w:val="center"/>
        <w:rPr>
          <w:noProof/>
        </w:rPr>
      </w:pPr>
    </w:p>
    <w:p w:rsidR="00666F34" w:rsidRDefault="00666F34" w:rsidP="00477DBB">
      <w:pPr>
        <w:pStyle w:val="EXPOZ-ramecekodpoved"/>
        <w:jc w:val="center"/>
        <w:rPr>
          <w:noProof/>
        </w:rPr>
      </w:pPr>
    </w:p>
    <w:p w:rsidR="00666F34" w:rsidRDefault="00666F34" w:rsidP="00477DBB">
      <w:pPr>
        <w:pStyle w:val="EXPOZ-ramecekodpoved"/>
        <w:jc w:val="center"/>
        <w:rPr>
          <w:noProof/>
        </w:rPr>
      </w:pPr>
    </w:p>
    <w:p w:rsidR="00666F34" w:rsidRDefault="00666F34" w:rsidP="00477DBB">
      <w:pPr>
        <w:pStyle w:val="EXPOZ-ramecekodpoved"/>
        <w:jc w:val="center"/>
        <w:rPr>
          <w:noProof/>
        </w:rPr>
      </w:pPr>
    </w:p>
    <w:p w:rsidR="007F4A64" w:rsidRPr="00956C4D" w:rsidRDefault="007F4A64" w:rsidP="007F4A64">
      <w:pPr>
        <w:pStyle w:val="EXPOZ-nadpis2"/>
      </w:pPr>
      <w:r w:rsidRPr="00956C4D">
        <w:t>Vyhodnocení naměřených dat</w:t>
      </w:r>
      <w:r w:rsidR="002460A0">
        <w:t xml:space="preserve"> a závěr</w:t>
      </w:r>
    </w:p>
    <w:p w:rsidR="009C62B2" w:rsidRDefault="009C62B2" w:rsidP="009C62B2">
      <w:pPr>
        <w:pStyle w:val="EXPOZ-ramecekodpoved"/>
      </w:pPr>
    </w:p>
    <w:p w:rsidR="00882BB4" w:rsidRDefault="00882BB4" w:rsidP="009C62B2">
      <w:pPr>
        <w:pStyle w:val="EXPOZ-ramecekodpoved"/>
      </w:pPr>
    </w:p>
    <w:p w:rsidR="00882BB4" w:rsidRDefault="00882BB4" w:rsidP="009C62B2">
      <w:pPr>
        <w:pStyle w:val="EXPOZ-ramecekodpoved"/>
      </w:pPr>
    </w:p>
    <w:p w:rsidR="009E2E80" w:rsidRDefault="009E2E80" w:rsidP="009C62B2">
      <w:pPr>
        <w:pStyle w:val="EXPOZ-ramecekodpoved"/>
      </w:pPr>
    </w:p>
    <w:p w:rsidR="00882BB4" w:rsidRPr="00666F34" w:rsidRDefault="00882BB4" w:rsidP="009C62B2">
      <w:pPr>
        <w:pStyle w:val="EXPOZ-ramecekodpoved"/>
        <w:rPr>
          <w:sz w:val="36"/>
        </w:rPr>
      </w:pPr>
    </w:p>
    <w:p w:rsidR="00F61033" w:rsidRPr="00956C4D" w:rsidRDefault="00F61033" w:rsidP="009C62B2">
      <w:pPr>
        <w:pStyle w:val="EXPOZ-ramecekodpoved"/>
      </w:pPr>
    </w:p>
    <w:sectPr w:rsidR="00F61033" w:rsidRPr="00956C4D" w:rsidSect="00572477">
      <w:type w:val="continuous"/>
      <w:pgSz w:w="11906" w:h="16838"/>
      <w:pgMar w:top="965" w:right="1134" w:bottom="1654" w:left="1134" w:header="568" w:footer="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EFA" w:rsidRDefault="00B85EFA">
      <w:r>
        <w:separator/>
      </w:r>
    </w:p>
  </w:endnote>
  <w:endnote w:type="continuationSeparator" w:id="0">
    <w:p w:rsidR="00B85EFA" w:rsidRDefault="00B85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43E" w:rsidRDefault="00C9043E" w:rsidP="007F2A6B">
    <w:pPr>
      <w:pBdr>
        <w:top w:val="single" w:sz="1" w:space="1" w:color="000000"/>
      </w:pBdr>
      <w:tabs>
        <w:tab w:val="left" w:pos="8222"/>
      </w:tabs>
      <w:spacing w:after="120"/>
      <w:jc w:val="center"/>
      <w:rPr>
        <w:rFonts w:ascii="Palatino Linotype" w:hAnsi="Palatino Linotype"/>
        <w:b/>
        <w:bCs/>
        <w:i/>
        <w:iCs/>
        <w:sz w:val="16"/>
        <w:szCs w:val="16"/>
      </w:rPr>
    </w:pPr>
    <w:r>
      <w:rPr>
        <w:rFonts w:ascii="Palatino Linotype" w:hAnsi="Palatino Linotype"/>
        <w:b/>
        <w:bCs/>
        <w:i/>
        <w:iCs/>
        <w:noProof/>
        <w:sz w:val="16"/>
        <w:szCs w:val="16"/>
      </w:rPr>
      <w:drawing>
        <wp:inline distT="0" distB="0" distL="0" distR="0" wp14:anchorId="695B3659" wp14:editId="6B40F415">
          <wp:extent cx="2971800" cy="648335"/>
          <wp:effectExtent l="0" t="0" r="0" b="0"/>
          <wp:docPr id="2" name="Obrázek 2" descr="file:///D:/DATA/Tom/MyData/TFSoft/projekty-02-rozpracovane/GYM-Policka/003-Expoz/vizual/povinne%20ESF/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le:///D:/DATA/Tom/MyData/TFSoft/projekty-02-rozpracovane/GYM-Policka/003-Expoz/vizual/povinne%20ESF/OPVK_hor_zakladni_logolink_CB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6483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040D37" w:rsidRDefault="007F2A6B" w:rsidP="007F2A6B">
    <w:pPr>
      <w:pBdr>
        <w:top w:val="single" w:sz="1" w:space="1" w:color="000000"/>
      </w:pBdr>
      <w:tabs>
        <w:tab w:val="left" w:pos="8222"/>
      </w:tabs>
      <w:spacing w:after="120"/>
      <w:jc w:val="center"/>
      <w:rPr>
        <w:rFonts w:ascii="Palatino Linotype" w:hAnsi="Palatino Linotype"/>
        <w:i/>
        <w:iCs/>
        <w:sz w:val="16"/>
        <w:szCs w:val="16"/>
      </w:rPr>
    </w:pPr>
    <w:r>
      <w:rPr>
        <w:rFonts w:ascii="Palatino Linotype" w:hAnsi="Palatino Linotype"/>
        <w:b/>
        <w:bCs/>
        <w:i/>
        <w:iCs/>
        <w:sz w:val="16"/>
        <w:szCs w:val="16"/>
      </w:rPr>
      <w:t xml:space="preserve">Tyto materiály </w:t>
    </w:r>
    <w:proofErr w:type="gramStart"/>
    <w:r w:rsidRPr="007F2A6B">
      <w:rPr>
        <w:rFonts w:ascii="Palatino Linotype" w:hAnsi="Palatino Linotype"/>
        <w:b/>
        <w:bCs/>
        <w:i/>
        <w:iCs/>
        <w:sz w:val="16"/>
        <w:szCs w:val="16"/>
      </w:rPr>
      <w:t>vznikl</w:t>
    </w:r>
    <w:r>
      <w:rPr>
        <w:rFonts w:ascii="Palatino Linotype" w:hAnsi="Palatino Linotype"/>
        <w:b/>
        <w:bCs/>
        <w:i/>
        <w:iCs/>
        <w:sz w:val="16"/>
        <w:szCs w:val="16"/>
      </w:rPr>
      <w:t>y</w:t>
    </w:r>
    <w:proofErr w:type="gramEnd"/>
    <w:r w:rsidRPr="007F2A6B">
      <w:rPr>
        <w:rFonts w:ascii="Palatino Linotype" w:hAnsi="Palatino Linotype"/>
        <w:b/>
        <w:bCs/>
        <w:i/>
        <w:iCs/>
        <w:sz w:val="16"/>
        <w:szCs w:val="16"/>
      </w:rPr>
      <w:t xml:space="preserve"> v rámci OP </w:t>
    </w:r>
    <w:r>
      <w:rPr>
        <w:rFonts w:ascii="Palatino Linotype" w:hAnsi="Palatino Linotype"/>
        <w:b/>
        <w:bCs/>
        <w:i/>
        <w:iCs/>
        <w:sz w:val="16"/>
        <w:szCs w:val="16"/>
      </w:rPr>
      <w:t>V</w:t>
    </w:r>
    <w:r w:rsidRPr="007F2A6B">
      <w:rPr>
        <w:rFonts w:ascii="Palatino Linotype" w:hAnsi="Palatino Linotype"/>
        <w:b/>
        <w:bCs/>
        <w:i/>
        <w:iCs/>
        <w:sz w:val="16"/>
        <w:szCs w:val="16"/>
      </w:rPr>
      <w:t>zdělávání pro konkurenceschopnost č. CZ.1.07/1.3.12/04.0020.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EFA" w:rsidRDefault="00B85EFA">
      <w:r>
        <w:separator/>
      </w:r>
    </w:p>
  </w:footnote>
  <w:footnote w:type="continuationSeparator" w:id="0">
    <w:p w:rsidR="00B85EFA" w:rsidRDefault="00B85E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D37" w:rsidRPr="00A301ED" w:rsidRDefault="007E1188" w:rsidP="00DD48C6">
    <w:pPr>
      <w:pStyle w:val="EXPOZ-zakladnitext"/>
      <w:pBdr>
        <w:bottom w:val="single" w:sz="4" w:space="1" w:color="auto"/>
      </w:pBdr>
      <w:tabs>
        <w:tab w:val="center" w:pos="4820"/>
        <w:tab w:val="left" w:pos="8222"/>
      </w:tabs>
      <w:rPr>
        <w:sz w:val="20"/>
      </w:rPr>
    </w:pPr>
    <w:r>
      <w:rPr>
        <w:sz w:val="20"/>
      </w:rPr>
      <w:t>Pracovní list žáka</w:t>
    </w:r>
    <w:r w:rsidR="007F2A6B" w:rsidRPr="00A301ED">
      <w:rPr>
        <w:sz w:val="20"/>
      </w:rPr>
      <w:tab/>
    </w:r>
    <w:r w:rsidR="00DD48C6" w:rsidRPr="00DD48C6">
      <w:rPr>
        <w:sz w:val="20"/>
        <w:szCs w:val="20"/>
      </w:rPr>
      <w:fldChar w:fldCharType="begin"/>
    </w:r>
    <w:r w:rsidR="00DD48C6" w:rsidRPr="00DD48C6">
      <w:rPr>
        <w:sz w:val="20"/>
        <w:szCs w:val="20"/>
      </w:rPr>
      <w:instrText>PAGE   \* MERGEFORMAT</w:instrText>
    </w:r>
    <w:r w:rsidR="00DD48C6" w:rsidRPr="00DD48C6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="00DD48C6" w:rsidRPr="00DD48C6">
      <w:rPr>
        <w:sz w:val="20"/>
        <w:szCs w:val="20"/>
      </w:rPr>
      <w:fldChar w:fldCharType="end"/>
    </w:r>
    <w:r w:rsidR="00DD48C6">
      <w:rPr>
        <w:sz w:val="20"/>
        <w:szCs w:val="20"/>
      </w:rPr>
      <w:t>/</w:t>
    </w:r>
    <w:r w:rsidR="00DD48C6">
      <w:rPr>
        <w:sz w:val="20"/>
        <w:szCs w:val="20"/>
      </w:rPr>
      <w:fldChar w:fldCharType="begin"/>
    </w:r>
    <w:r w:rsidR="00DD48C6">
      <w:rPr>
        <w:sz w:val="20"/>
        <w:szCs w:val="20"/>
      </w:rPr>
      <w:instrText xml:space="preserve"> SECTIONPAGES  \* Arabic  \* MERGEFORMAT </w:instrText>
    </w:r>
    <w:r w:rsidR="00DD48C6"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 w:rsidR="00DD48C6">
      <w:rPr>
        <w:sz w:val="20"/>
        <w:szCs w:val="20"/>
      </w:rPr>
      <w:fldChar w:fldCharType="end"/>
    </w:r>
    <w:r w:rsidR="00DD48C6">
      <w:rPr>
        <w:sz w:val="20"/>
      </w:rPr>
      <w:tab/>
    </w:r>
    <w:r w:rsidR="007F2A6B" w:rsidRPr="00A301ED">
      <w:rPr>
        <w:sz w:val="20"/>
      </w:rPr>
      <w:t>www.expoz.cz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EXPOZ-cislovanyseznam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pStyle w:val="EXPOZ-odrazkovyseznam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3">
    <w:nsid w:val="024D6178"/>
    <w:multiLevelType w:val="multilevel"/>
    <w:tmpl w:val="19623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825E77"/>
    <w:multiLevelType w:val="multilevel"/>
    <w:tmpl w:val="9DEAA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9A1989"/>
    <w:multiLevelType w:val="hybridMultilevel"/>
    <w:tmpl w:val="B2C01D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A7790"/>
    <w:multiLevelType w:val="multilevel"/>
    <w:tmpl w:val="2C96C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8A2CFF"/>
    <w:multiLevelType w:val="multilevel"/>
    <w:tmpl w:val="C75CC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BE461F"/>
    <w:multiLevelType w:val="hybridMultilevel"/>
    <w:tmpl w:val="9B3CB8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F906C4"/>
    <w:multiLevelType w:val="multilevel"/>
    <w:tmpl w:val="9168A5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3038E4"/>
    <w:multiLevelType w:val="hybridMultilevel"/>
    <w:tmpl w:val="4574E810"/>
    <w:lvl w:ilvl="0" w:tplc="13F0496C">
      <w:numFmt w:val="bullet"/>
      <w:lvlText w:val="-"/>
      <w:lvlJc w:val="left"/>
      <w:pPr>
        <w:ind w:left="473" w:hanging="360"/>
      </w:pPr>
      <w:rPr>
        <w:rFonts w:ascii="Palatino Linotype" w:eastAsia="Lucida Sans Unicode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1">
    <w:nsid w:val="2B5A47A0"/>
    <w:multiLevelType w:val="multilevel"/>
    <w:tmpl w:val="2DD6D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BD3088C"/>
    <w:multiLevelType w:val="hybridMultilevel"/>
    <w:tmpl w:val="1F3826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965FBB"/>
    <w:multiLevelType w:val="multilevel"/>
    <w:tmpl w:val="B090F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5674633"/>
    <w:multiLevelType w:val="multilevel"/>
    <w:tmpl w:val="B0C4C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5BD26FE"/>
    <w:multiLevelType w:val="multilevel"/>
    <w:tmpl w:val="147659F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2FE29BF"/>
    <w:multiLevelType w:val="multilevel"/>
    <w:tmpl w:val="9C668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7DA035D"/>
    <w:multiLevelType w:val="multilevel"/>
    <w:tmpl w:val="856633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AF81D42"/>
    <w:multiLevelType w:val="multilevel"/>
    <w:tmpl w:val="678AAD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0C66212"/>
    <w:multiLevelType w:val="multilevel"/>
    <w:tmpl w:val="17384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EAB70B5"/>
    <w:multiLevelType w:val="multilevel"/>
    <w:tmpl w:val="2FAE8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0DF6A56"/>
    <w:multiLevelType w:val="multilevel"/>
    <w:tmpl w:val="6A1AD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2736B2E"/>
    <w:multiLevelType w:val="multilevel"/>
    <w:tmpl w:val="34224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2A74C54"/>
    <w:multiLevelType w:val="multilevel"/>
    <w:tmpl w:val="D932CC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4426A9F"/>
    <w:multiLevelType w:val="hybridMultilevel"/>
    <w:tmpl w:val="286405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5810DB"/>
    <w:multiLevelType w:val="multilevel"/>
    <w:tmpl w:val="98D6B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21"/>
  </w:num>
  <w:num w:numId="6">
    <w:abstractNumId w:val="23"/>
  </w:num>
  <w:num w:numId="7">
    <w:abstractNumId w:val="19"/>
  </w:num>
  <w:num w:numId="8">
    <w:abstractNumId w:val="16"/>
  </w:num>
  <w:num w:numId="9">
    <w:abstractNumId w:val="18"/>
  </w:num>
  <w:num w:numId="10">
    <w:abstractNumId w:val="11"/>
  </w:num>
  <w:num w:numId="11">
    <w:abstractNumId w:val="17"/>
  </w:num>
  <w:num w:numId="12">
    <w:abstractNumId w:val="22"/>
  </w:num>
  <w:num w:numId="13">
    <w:abstractNumId w:val="15"/>
  </w:num>
  <w:num w:numId="14">
    <w:abstractNumId w:val="7"/>
  </w:num>
  <w:num w:numId="15">
    <w:abstractNumId w:val="9"/>
  </w:num>
  <w:num w:numId="16">
    <w:abstractNumId w:val="24"/>
  </w:num>
  <w:num w:numId="17">
    <w:abstractNumId w:val="3"/>
  </w:num>
  <w:num w:numId="18">
    <w:abstractNumId w:val="5"/>
  </w:num>
  <w:num w:numId="19">
    <w:abstractNumId w:val="14"/>
  </w:num>
  <w:num w:numId="20">
    <w:abstractNumId w:val="20"/>
  </w:num>
  <w:num w:numId="21">
    <w:abstractNumId w:val="13"/>
  </w:num>
  <w:num w:numId="22">
    <w:abstractNumId w:val="8"/>
  </w:num>
  <w:num w:numId="23">
    <w:abstractNumId w:val="4"/>
  </w:num>
  <w:num w:numId="24">
    <w:abstractNumId w:val="25"/>
  </w:num>
  <w:num w:numId="25">
    <w:abstractNumId w:val="12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992"/>
    <w:rsid w:val="00010249"/>
    <w:rsid w:val="00011CA3"/>
    <w:rsid w:val="00013AAC"/>
    <w:rsid w:val="000249A5"/>
    <w:rsid w:val="00025354"/>
    <w:rsid w:val="00026C87"/>
    <w:rsid w:val="0003316B"/>
    <w:rsid w:val="00040D37"/>
    <w:rsid w:val="00041E48"/>
    <w:rsid w:val="0004343E"/>
    <w:rsid w:val="0005614A"/>
    <w:rsid w:val="00061666"/>
    <w:rsid w:val="00084FE5"/>
    <w:rsid w:val="000909AF"/>
    <w:rsid w:val="000A4E12"/>
    <w:rsid w:val="000A7E5F"/>
    <w:rsid w:val="000B212C"/>
    <w:rsid w:val="000B54CB"/>
    <w:rsid w:val="000C2C08"/>
    <w:rsid w:val="000D5B7A"/>
    <w:rsid w:val="001017C9"/>
    <w:rsid w:val="001019E1"/>
    <w:rsid w:val="00101BD2"/>
    <w:rsid w:val="00105AE6"/>
    <w:rsid w:val="00111141"/>
    <w:rsid w:val="001160AB"/>
    <w:rsid w:val="00116275"/>
    <w:rsid w:val="00121344"/>
    <w:rsid w:val="0012288A"/>
    <w:rsid w:val="00123437"/>
    <w:rsid w:val="00123EA6"/>
    <w:rsid w:val="00134B0D"/>
    <w:rsid w:val="00161C63"/>
    <w:rsid w:val="00162706"/>
    <w:rsid w:val="00163916"/>
    <w:rsid w:val="00170992"/>
    <w:rsid w:val="00177E5D"/>
    <w:rsid w:val="00185E16"/>
    <w:rsid w:val="00186E7A"/>
    <w:rsid w:val="001B53DD"/>
    <w:rsid w:val="001C7B90"/>
    <w:rsid w:val="001D5D21"/>
    <w:rsid w:val="001E7328"/>
    <w:rsid w:val="001F18A3"/>
    <w:rsid w:val="00200F7B"/>
    <w:rsid w:val="00212E32"/>
    <w:rsid w:val="0023055E"/>
    <w:rsid w:val="002323AB"/>
    <w:rsid w:val="00242886"/>
    <w:rsid w:val="00245231"/>
    <w:rsid w:val="00246087"/>
    <w:rsid w:val="002460A0"/>
    <w:rsid w:val="002617E9"/>
    <w:rsid w:val="0026470D"/>
    <w:rsid w:val="002777DA"/>
    <w:rsid w:val="00277B29"/>
    <w:rsid w:val="00281804"/>
    <w:rsid w:val="00296DBC"/>
    <w:rsid w:val="002A5743"/>
    <w:rsid w:val="002B1210"/>
    <w:rsid w:val="002C2479"/>
    <w:rsid w:val="002C6693"/>
    <w:rsid w:val="002D22B0"/>
    <w:rsid w:val="002D763E"/>
    <w:rsid w:val="002E259F"/>
    <w:rsid w:val="002E3E5B"/>
    <w:rsid w:val="002E42B9"/>
    <w:rsid w:val="002F1220"/>
    <w:rsid w:val="00300FAF"/>
    <w:rsid w:val="00301E04"/>
    <w:rsid w:val="00312855"/>
    <w:rsid w:val="00320A93"/>
    <w:rsid w:val="0032340D"/>
    <w:rsid w:val="00345A1C"/>
    <w:rsid w:val="00346860"/>
    <w:rsid w:val="0034724D"/>
    <w:rsid w:val="00367717"/>
    <w:rsid w:val="00372673"/>
    <w:rsid w:val="0037715F"/>
    <w:rsid w:val="0039690A"/>
    <w:rsid w:val="003A3346"/>
    <w:rsid w:val="003A7030"/>
    <w:rsid w:val="003A7992"/>
    <w:rsid w:val="003B5CCA"/>
    <w:rsid w:val="003C4306"/>
    <w:rsid w:val="003D3F0D"/>
    <w:rsid w:val="003D6E59"/>
    <w:rsid w:val="0040352D"/>
    <w:rsid w:val="004149DF"/>
    <w:rsid w:val="00421914"/>
    <w:rsid w:val="0043065C"/>
    <w:rsid w:val="0044252D"/>
    <w:rsid w:val="0044310D"/>
    <w:rsid w:val="00474032"/>
    <w:rsid w:val="00477DBB"/>
    <w:rsid w:val="00486413"/>
    <w:rsid w:val="004B0AF6"/>
    <w:rsid w:val="004B45B0"/>
    <w:rsid w:val="004C22BC"/>
    <w:rsid w:val="004D3A64"/>
    <w:rsid w:val="004D5929"/>
    <w:rsid w:val="004F268D"/>
    <w:rsid w:val="00501753"/>
    <w:rsid w:val="00502404"/>
    <w:rsid w:val="00507F2E"/>
    <w:rsid w:val="005143A3"/>
    <w:rsid w:val="005166DE"/>
    <w:rsid w:val="005169A6"/>
    <w:rsid w:val="00521496"/>
    <w:rsid w:val="00524AD8"/>
    <w:rsid w:val="00524D0C"/>
    <w:rsid w:val="00527BFA"/>
    <w:rsid w:val="00536507"/>
    <w:rsid w:val="00566024"/>
    <w:rsid w:val="005700EF"/>
    <w:rsid w:val="00572477"/>
    <w:rsid w:val="005749C1"/>
    <w:rsid w:val="005763C0"/>
    <w:rsid w:val="00577B99"/>
    <w:rsid w:val="005933AB"/>
    <w:rsid w:val="005A043F"/>
    <w:rsid w:val="005A1555"/>
    <w:rsid w:val="005A6EEB"/>
    <w:rsid w:val="005B21EB"/>
    <w:rsid w:val="005B2A24"/>
    <w:rsid w:val="005D114F"/>
    <w:rsid w:val="005E5624"/>
    <w:rsid w:val="00617C71"/>
    <w:rsid w:val="006214FD"/>
    <w:rsid w:val="00630DDD"/>
    <w:rsid w:val="006400F8"/>
    <w:rsid w:val="00640898"/>
    <w:rsid w:val="0065174D"/>
    <w:rsid w:val="00655435"/>
    <w:rsid w:val="00656DE6"/>
    <w:rsid w:val="00664A56"/>
    <w:rsid w:val="00666F34"/>
    <w:rsid w:val="00687EE1"/>
    <w:rsid w:val="006906D5"/>
    <w:rsid w:val="00691DEB"/>
    <w:rsid w:val="006963A7"/>
    <w:rsid w:val="006A265F"/>
    <w:rsid w:val="006A6A3B"/>
    <w:rsid w:val="006D4F53"/>
    <w:rsid w:val="006D5064"/>
    <w:rsid w:val="006D5B4D"/>
    <w:rsid w:val="006E37E4"/>
    <w:rsid w:val="006F4765"/>
    <w:rsid w:val="007073AD"/>
    <w:rsid w:val="00732621"/>
    <w:rsid w:val="00734BC8"/>
    <w:rsid w:val="007530EF"/>
    <w:rsid w:val="00756B50"/>
    <w:rsid w:val="00762CC5"/>
    <w:rsid w:val="00766410"/>
    <w:rsid w:val="00766886"/>
    <w:rsid w:val="00770DC2"/>
    <w:rsid w:val="00772410"/>
    <w:rsid w:val="007731D0"/>
    <w:rsid w:val="0077764E"/>
    <w:rsid w:val="007A1827"/>
    <w:rsid w:val="007A69C9"/>
    <w:rsid w:val="007C566D"/>
    <w:rsid w:val="007E1188"/>
    <w:rsid w:val="007E51B2"/>
    <w:rsid w:val="007F2A6B"/>
    <w:rsid w:val="007F42A7"/>
    <w:rsid w:val="007F4A64"/>
    <w:rsid w:val="007F53EF"/>
    <w:rsid w:val="0080605A"/>
    <w:rsid w:val="00806D44"/>
    <w:rsid w:val="00816713"/>
    <w:rsid w:val="008311B8"/>
    <w:rsid w:val="008376A7"/>
    <w:rsid w:val="00846BD8"/>
    <w:rsid w:val="008472C2"/>
    <w:rsid w:val="00853BAE"/>
    <w:rsid w:val="00862F8B"/>
    <w:rsid w:val="00867015"/>
    <w:rsid w:val="00872A50"/>
    <w:rsid w:val="00874BB8"/>
    <w:rsid w:val="00882BB4"/>
    <w:rsid w:val="0088484F"/>
    <w:rsid w:val="00893413"/>
    <w:rsid w:val="008B7E91"/>
    <w:rsid w:val="008D42C7"/>
    <w:rsid w:val="008E1B78"/>
    <w:rsid w:val="008E3D92"/>
    <w:rsid w:val="008F0E3D"/>
    <w:rsid w:val="008F2F42"/>
    <w:rsid w:val="008F632B"/>
    <w:rsid w:val="00921897"/>
    <w:rsid w:val="00944CF6"/>
    <w:rsid w:val="009500D9"/>
    <w:rsid w:val="009507EA"/>
    <w:rsid w:val="00956C4D"/>
    <w:rsid w:val="00961124"/>
    <w:rsid w:val="0096288F"/>
    <w:rsid w:val="00963C17"/>
    <w:rsid w:val="009667CC"/>
    <w:rsid w:val="00970370"/>
    <w:rsid w:val="009802C6"/>
    <w:rsid w:val="00980654"/>
    <w:rsid w:val="0098519E"/>
    <w:rsid w:val="0099466D"/>
    <w:rsid w:val="009B0FA4"/>
    <w:rsid w:val="009C62B2"/>
    <w:rsid w:val="009C681B"/>
    <w:rsid w:val="009D1FFA"/>
    <w:rsid w:val="009D5B39"/>
    <w:rsid w:val="009D6105"/>
    <w:rsid w:val="009E2E80"/>
    <w:rsid w:val="009E3895"/>
    <w:rsid w:val="009F23F1"/>
    <w:rsid w:val="00A037C2"/>
    <w:rsid w:val="00A0483D"/>
    <w:rsid w:val="00A27125"/>
    <w:rsid w:val="00A301ED"/>
    <w:rsid w:val="00A41B8B"/>
    <w:rsid w:val="00A42502"/>
    <w:rsid w:val="00A4295F"/>
    <w:rsid w:val="00A43336"/>
    <w:rsid w:val="00A50A0E"/>
    <w:rsid w:val="00A51B59"/>
    <w:rsid w:val="00A5221C"/>
    <w:rsid w:val="00A765B0"/>
    <w:rsid w:val="00AA28D4"/>
    <w:rsid w:val="00AB3082"/>
    <w:rsid w:val="00AB56CA"/>
    <w:rsid w:val="00AC01D9"/>
    <w:rsid w:val="00AC04E0"/>
    <w:rsid w:val="00AC2340"/>
    <w:rsid w:val="00B02F86"/>
    <w:rsid w:val="00B04261"/>
    <w:rsid w:val="00B15C50"/>
    <w:rsid w:val="00B2019A"/>
    <w:rsid w:val="00B400C7"/>
    <w:rsid w:val="00B42E34"/>
    <w:rsid w:val="00B726A6"/>
    <w:rsid w:val="00B74141"/>
    <w:rsid w:val="00B80069"/>
    <w:rsid w:val="00B81190"/>
    <w:rsid w:val="00B816F4"/>
    <w:rsid w:val="00B820D9"/>
    <w:rsid w:val="00B85EFA"/>
    <w:rsid w:val="00B86458"/>
    <w:rsid w:val="00B94A79"/>
    <w:rsid w:val="00BA05BF"/>
    <w:rsid w:val="00BB45ED"/>
    <w:rsid w:val="00BB4B3F"/>
    <w:rsid w:val="00BB50DD"/>
    <w:rsid w:val="00BC3BDC"/>
    <w:rsid w:val="00BD15B6"/>
    <w:rsid w:val="00BD3AA4"/>
    <w:rsid w:val="00BD7FA1"/>
    <w:rsid w:val="00BE12A8"/>
    <w:rsid w:val="00BE7E29"/>
    <w:rsid w:val="00BF6FD3"/>
    <w:rsid w:val="00C12969"/>
    <w:rsid w:val="00C247D9"/>
    <w:rsid w:val="00C3231E"/>
    <w:rsid w:val="00C50C90"/>
    <w:rsid w:val="00C72C0F"/>
    <w:rsid w:val="00C74CA5"/>
    <w:rsid w:val="00C768EB"/>
    <w:rsid w:val="00C9043E"/>
    <w:rsid w:val="00C96AF9"/>
    <w:rsid w:val="00CA1E68"/>
    <w:rsid w:val="00CC257B"/>
    <w:rsid w:val="00CD20D2"/>
    <w:rsid w:val="00CE086A"/>
    <w:rsid w:val="00CE1F28"/>
    <w:rsid w:val="00CE1F94"/>
    <w:rsid w:val="00D02E8B"/>
    <w:rsid w:val="00D03223"/>
    <w:rsid w:val="00D33B65"/>
    <w:rsid w:val="00D400B6"/>
    <w:rsid w:val="00D40FDC"/>
    <w:rsid w:val="00D57C80"/>
    <w:rsid w:val="00D67BFD"/>
    <w:rsid w:val="00D7370E"/>
    <w:rsid w:val="00D842C3"/>
    <w:rsid w:val="00D94F1E"/>
    <w:rsid w:val="00D96A27"/>
    <w:rsid w:val="00DB242D"/>
    <w:rsid w:val="00DB2A85"/>
    <w:rsid w:val="00DC305B"/>
    <w:rsid w:val="00DD48C6"/>
    <w:rsid w:val="00DE0162"/>
    <w:rsid w:val="00DE650D"/>
    <w:rsid w:val="00DF6B3E"/>
    <w:rsid w:val="00E01F94"/>
    <w:rsid w:val="00E0594F"/>
    <w:rsid w:val="00E21108"/>
    <w:rsid w:val="00E26C32"/>
    <w:rsid w:val="00E42389"/>
    <w:rsid w:val="00E54086"/>
    <w:rsid w:val="00E55E33"/>
    <w:rsid w:val="00E61D12"/>
    <w:rsid w:val="00E656F7"/>
    <w:rsid w:val="00E71917"/>
    <w:rsid w:val="00E74915"/>
    <w:rsid w:val="00E96B66"/>
    <w:rsid w:val="00EA5387"/>
    <w:rsid w:val="00EC5E52"/>
    <w:rsid w:val="00EE07C4"/>
    <w:rsid w:val="00EE422C"/>
    <w:rsid w:val="00EE4D5F"/>
    <w:rsid w:val="00F04D11"/>
    <w:rsid w:val="00F1637A"/>
    <w:rsid w:val="00F4009C"/>
    <w:rsid w:val="00F40107"/>
    <w:rsid w:val="00F47CD2"/>
    <w:rsid w:val="00F50561"/>
    <w:rsid w:val="00F50B89"/>
    <w:rsid w:val="00F61033"/>
    <w:rsid w:val="00F66B02"/>
    <w:rsid w:val="00F66F61"/>
    <w:rsid w:val="00F7216C"/>
    <w:rsid w:val="00F77CE4"/>
    <w:rsid w:val="00F810A3"/>
    <w:rsid w:val="00F81FB2"/>
    <w:rsid w:val="00F950DF"/>
    <w:rsid w:val="00FA35FE"/>
    <w:rsid w:val="00FB2FAC"/>
    <w:rsid w:val="00FC7C1D"/>
    <w:rsid w:val="00FD195A"/>
    <w:rsid w:val="00FE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3AAC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dpis1">
    <w:name w:val="heading 1"/>
    <w:basedOn w:val="Normln"/>
    <w:next w:val="Normln"/>
    <w:qFormat/>
    <w:rsid w:val="00345A1C"/>
    <w:pPr>
      <w:keepNext/>
      <w:numPr>
        <w:numId w:val="1"/>
      </w:numPr>
      <w:spacing w:before="240" w:after="120"/>
      <w:outlineLvl w:val="0"/>
    </w:pPr>
    <w:rPr>
      <w:rFonts w:ascii="Palatino Linotype" w:eastAsia="MS Mincho" w:hAnsi="Palatino Linotype" w:cs="Tahoma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345A1C"/>
    <w:pPr>
      <w:keepNext/>
      <w:numPr>
        <w:ilvl w:val="1"/>
        <w:numId w:val="1"/>
      </w:numPr>
      <w:spacing w:before="240" w:after="120"/>
      <w:outlineLvl w:val="1"/>
    </w:pPr>
    <w:rPr>
      <w:rFonts w:ascii="Palatino Linotype" w:eastAsia="MS Mincho" w:hAnsi="Palatino Linotype" w:cs="Tahom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345A1C"/>
    <w:pPr>
      <w:keepNext/>
      <w:numPr>
        <w:ilvl w:val="2"/>
        <w:numId w:val="1"/>
      </w:numPr>
      <w:spacing w:before="240" w:after="120"/>
      <w:outlineLvl w:val="2"/>
    </w:pPr>
    <w:rPr>
      <w:rFonts w:ascii="Palatino Linotype" w:eastAsia="MS Mincho" w:hAnsi="Palatino Linotype" w:cs="Tahoma"/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345A1C"/>
    <w:pPr>
      <w:keepNext/>
      <w:numPr>
        <w:ilvl w:val="3"/>
        <w:numId w:val="1"/>
      </w:numPr>
      <w:spacing w:before="240" w:after="120"/>
      <w:outlineLvl w:val="3"/>
    </w:pPr>
    <w:rPr>
      <w:rFonts w:ascii="Palatino Linotype" w:eastAsia="MS Mincho" w:hAnsi="Palatino Linotype" w:cs="Tahoma"/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EXPOZ-bold">
    <w:name w:val="EXPOZ-bold"/>
    <w:rPr>
      <w:rFonts w:ascii="Palatino Linotype" w:hAnsi="Palatino Linotype"/>
      <w:b/>
      <w:bCs/>
    </w:rPr>
  </w:style>
  <w:style w:type="character" w:customStyle="1" w:styleId="EXPOZ-italic">
    <w:name w:val="EXPOZ-italic"/>
    <w:rPr>
      <w:rFonts w:ascii="Palatino Linotype" w:hAnsi="Palatino Linotype"/>
      <w:i/>
      <w:iCs/>
    </w:rPr>
  </w:style>
  <w:style w:type="character" w:customStyle="1" w:styleId="EXPOZ-bolditalic">
    <w:name w:val="EXPOZ-bolditalic"/>
    <w:rPr>
      <w:rFonts w:ascii="Palatino Linotype" w:hAnsi="Palatino Linotype"/>
      <w:b/>
      <w:bCs/>
      <w:i/>
      <w:iCs/>
    </w:rPr>
  </w:style>
  <w:style w:type="paragraph" w:customStyle="1" w:styleId="EXPOZ-zakladnitext">
    <w:name w:val="EXPOZ-zakladni_text"/>
    <w:basedOn w:val="Normln"/>
    <w:link w:val="EXPOZ-zakladnitextChar"/>
    <w:rsid w:val="002E259F"/>
    <w:pPr>
      <w:spacing w:after="57"/>
    </w:pPr>
    <w:rPr>
      <w:rFonts w:ascii="Palatino Linotype" w:hAnsi="Palatino Linotype"/>
      <w:sz w:val="21"/>
    </w:rPr>
  </w:style>
  <w:style w:type="paragraph" w:customStyle="1" w:styleId="EXPOZ-nadpisnazev">
    <w:name w:val="EXPOZ-nadpis_nazev"/>
    <w:basedOn w:val="Normln"/>
    <w:next w:val="EXPOZ-zakladnitext"/>
    <w:rsid w:val="00345A1C"/>
    <w:pPr>
      <w:keepNext/>
      <w:spacing w:before="240" w:after="120"/>
    </w:pPr>
    <w:rPr>
      <w:rFonts w:ascii="Palatino Linotype" w:eastAsia="MS Mincho" w:hAnsi="Palatino Linotype" w:cs="Tahoma"/>
      <w:b/>
      <w:bCs/>
      <w:sz w:val="32"/>
      <w:szCs w:val="32"/>
    </w:rPr>
  </w:style>
  <w:style w:type="paragraph" w:customStyle="1" w:styleId="EXPOZ-nadpis1">
    <w:name w:val="EXPOZ-nadpis_1"/>
    <w:basedOn w:val="Nadpis1"/>
    <w:next w:val="EXPOZ-zakladnitext"/>
    <w:rsid w:val="00970370"/>
    <w:pPr>
      <w:pageBreakBefore/>
      <w:numPr>
        <w:numId w:val="0"/>
      </w:numPr>
      <w:pBdr>
        <w:bottom w:val="dotted" w:sz="4" w:space="1" w:color="auto"/>
      </w:pBdr>
    </w:pPr>
    <w:rPr>
      <w:noProof/>
      <w:color w:val="808080" w:themeColor="background1" w:themeShade="80"/>
      <w:kern w:val="32"/>
    </w:rPr>
  </w:style>
  <w:style w:type="paragraph" w:customStyle="1" w:styleId="EXPOZ-nadpis2">
    <w:name w:val="EXPOZ-nadpis_2"/>
    <w:basedOn w:val="Nadpis2"/>
    <w:next w:val="EXPOZ-zakladnitext"/>
    <w:link w:val="EXPOZ-nadpis2Char"/>
    <w:rsid w:val="00C9043E"/>
    <w:pPr>
      <w:numPr>
        <w:ilvl w:val="0"/>
        <w:numId w:val="0"/>
      </w:numPr>
      <w:pBdr>
        <w:top w:val="single" w:sz="18" w:space="1" w:color="D9D9D9" w:themeColor="background1" w:themeShade="D9"/>
        <w:left w:val="single" w:sz="18" w:space="4" w:color="D9D9D9" w:themeColor="background1" w:themeShade="D9"/>
        <w:bottom w:val="single" w:sz="18" w:space="1" w:color="D9D9D9" w:themeColor="background1" w:themeShade="D9"/>
        <w:right w:val="single" w:sz="18" w:space="4" w:color="D9D9D9" w:themeColor="background1" w:themeShade="D9"/>
      </w:pBdr>
      <w:shd w:val="clear" w:color="auto" w:fill="D9D9D9" w:themeFill="background1" w:themeFillShade="D9"/>
      <w:ind w:left="113"/>
    </w:pPr>
  </w:style>
  <w:style w:type="paragraph" w:customStyle="1" w:styleId="EXPOZ-nadpis3">
    <w:name w:val="EXPOZ-nadpis_3"/>
    <w:basedOn w:val="Nadpis3"/>
    <w:next w:val="EXPOZ-zakladnitext"/>
    <w:rsid w:val="00C9043E"/>
    <w:pPr>
      <w:numPr>
        <w:ilvl w:val="0"/>
        <w:numId w:val="0"/>
      </w:numPr>
      <w:shd w:val="clear" w:color="auto" w:fill="F2F2F2" w:themeFill="background1" w:themeFillShade="F2"/>
    </w:pPr>
    <w:rPr>
      <w:sz w:val="24"/>
    </w:rPr>
  </w:style>
  <w:style w:type="paragraph" w:customStyle="1" w:styleId="EXPOZ-nadpis4">
    <w:name w:val="EXPOZ-nadpis_4"/>
    <w:basedOn w:val="Nadpis4"/>
    <w:next w:val="EXPOZ-zakladnitext"/>
    <w:pPr>
      <w:numPr>
        <w:ilvl w:val="0"/>
        <w:numId w:val="0"/>
      </w:numPr>
      <w:shd w:val="clear" w:color="auto" w:fill="E6E6FF"/>
    </w:pPr>
  </w:style>
  <w:style w:type="paragraph" w:customStyle="1" w:styleId="EXPOZ-cislovanyseznam">
    <w:name w:val="EXPOZ-cislovany_seznam"/>
    <w:basedOn w:val="EXPOZ-zakladnitext"/>
    <w:pPr>
      <w:numPr>
        <w:numId w:val="2"/>
      </w:numPr>
    </w:pPr>
  </w:style>
  <w:style w:type="paragraph" w:customStyle="1" w:styleId="EXPOZ-odrazkovyseznam">
    <w:name w:val="EXPOZ-odrazkovy_seznam"/>
    <w:basedOn w:val="EXPOZ-zakladnitext"/>
    <w:pPr>
      <w:numPr>
        <w:numId w:val="3"/>
      </w:numPr>
    </w:pPr>
  </w:style>
  <w:style w:type="paragraph" w:customStyle="1" w:styleId="EXPOZ-nadpismarginalie">
    <w:name w:val="EXPOZ-nadpis_marginalie"/>
    <w:basedOn w:val="EXPOZ-zakladnitext"/>
    <w:next w:val="EXPOZ-marginalie"/>
    <w:pPr>
      <w:spacing w:after="0"/>
    </w:pPr>
    <w:rPr>
      <w:b/>
      <w:i/>
      <w:color w:val="000080"/>
    </w:rPr>
  </w:style>
  <w:style w:type="paragraph" w:customStyle="1" w:styleId="EXPOZ-marginalie">
    <w:name w:val="EXPOZ-marginalie"/>
    <w:basedOn w:val="EXPOZ-zakladnitext"/>
    <w:rPr>
      <w:color w:val="000080"/>
      <w:sz w:val="20"/>
    </w:rPr>
  </w:style>
  <w:style w:type="paragraph" w:customStyle="1" w:styleId="EXPOZ-extobrazek">
    <w:name w:val="EXPOZ-ext_obrazek"/>
    <w:basedOn w:val="EXPOZ-zakladnitext"/>
    <w:next w:val="EXPOZ-zakladnitext"/>
    <w:rsid w:val="00320A93"/>
    <w:pPr>
      <w:spacing w:after="240"/>
      <w:ind w:left="567" w:right="567"/>
    </w:pPr>
    <w:rPr>
      <w:color w:val="404040" w:themeColor="text1" w:themeTint="BF"/>
      <w:sz w:val="18"/>
    </w:rPr>
  </w:style>
  <w:style w:type="paragraph" w:customStyle="1" w:styleId="EXPOZ-odpoved">
    <w:name w:val="EXPOZ-odpoved"/>
    <w:basedOn w:val="EXPOZ-zakladnitext"/>
    <w:rPr>
      <w:i/>
      <w:color w:val="008000"/>
    </w:rPr>
  </w:style>
  <w:style w:type="paragraph" w:styleId="Zhlav">
    <w:name w:val="header"/>
    <w:basedOn w:val="Normln"/>
    <w:link w:val="ZhlavChar"/>
    <w:uiPriority w:val="99"/>
    <w:unhideWhenUsed/>
    <w:rsid w:val="00B02F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02F86"/>
    <w:rPr>
      <w:rFonts w:eastAsia="Lucida Sans Unicode"/>
      <w:kern w:val="1"/>
      <w:sz w:val="24"/>
      <w:szCs w:val="24"/>
    </w:rPr>
  </w:style>
  <w:style w:type="paragraph" w:customStyle="1" w:styleId="EXPOZ-autor">
    <w:name w:val="EXPOZ-autor"/>
    <w:basedOn w:val="EXPOZ-zakladnitext"/>
    <w:link w:val="EXPOZ-autorChar"/>
    <w:qFormat/>
    <w:rsid w:val="00766410"/>
    <w:pPr>
      <w:jc w:val="right"/>
    </w:pPr>
    <w:rPr>
      <w:sz w:val="20"/>
    </w:rPr>
  </w:style>
  <w:style w:type="paragraph" w:customStyle="1" w:styleId="EXPOZ-nazevulohy">
    <w:name w:val="EXPOZ-nazev_ulohy"/>
    <w:basedOn w:val="EXPOZ-nadpis2"/>
    <w:link w:val="EXPOZ-nazevulohyChar"/>
    <w:qFormat/>
    <w:rsid w:val="001F18A3"/>
    <w:pPr>
      <w:pBdr>
        <w:top w:val="none" w:sz="0" w:space="0" w:color="auto"/>
        <w:left w:val="none" w:sz="0" w:space="0" w:color="auto"/>
        <w:right w:val="none" w:sz="0" w:space="0" w:color="auto"/>
      </w:pBdr>
      <w:shd w:val="clear" w:color="auto" w:fill="auto"/>
      <w:ind w:left="0"/>
    </w:pPr>
    <w:rPr>
      <w:i w:val="0"/>
      <w:sz w:val="32"/>
    </w:rPr>
  </w:style>
  <w:style w:type="character" w:customStyle="1" w:styleId="EXPOZ-zakladnitextChar">
    <w:name w:val="EXPOZ-zakladni_text Char"/>
    <w:basedOn w:val="Standardnpsmoodstavce"/>
    <w:link w:val="EXPOZ-zakladnitext"/>
    <w:rsid w:val="002E259F"/>
    <w:rPr>
      <w:rFonts w:ascii="Palatino Linotype" w:eastAsia="Lucida Sans Unicode" w:hAnsi="Palatino Linotype"/>
      <w:kern w:val="1"/>
      <w:sz w:val="21"/>
      <w:szCs w:val="24"/>
    </w:rPr>
  </w:style>
  <w:style w:type="character" w:customStyle="1" w:styleId="EXPOZ-autorChar">
    <w:name w:val="EXPOZ-autor Char"/>
    <w:basedOn w:val="EXPOZ-zakladnitextChar"/>
    <w:link w:val="EXPOZ-autor"/>
    <w:rsid w:val="00766410"/>
    <w:rPr>
      <w:rFonts w:ascii="Palatino Linotype" w:eastAsia="Lucida Sans Unicode" w:hAnsi="Palatino Linotype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9043E"/>
    <w:pPr>
      <w:tabs>
        <w:tab w:val="center" w:pos="4536"/>
        <w:tab w:val="right" w:pos="9072"/>
      </w:tabs>
    </w:pPr>
  </w:style>
  <w:style w:type="character" w:customStyle="1" w:styleId="Nadpis2Char">
    <w:name w:val="Nadpis 2 Char"/>
    <w:basedOn w:val="Standardnpsmoodstavce"/>
    <w:link w:val="Nadpis2"/>
    <w:rsid w:val="00163916"/>
    <w:rPr>
      <w:rFonts w:ascii="Palatino Linotype" w:eastAsia="MS Mincho" w:hAnsi="Palatino Linotype" w:cs="Tahoma"/>
      <w:b/>
      <w:bCs/>
      <w:i/>
      <w:iCs/>
      <w:kern w:val="1"/>
      <w:sz w:val="28"/>
      <w:szCs w:val="28"/>
    </w:rPr>
  </w:style>
  <w:style w:type="character" w:customStyle="1" w:styleId="EXPOZ-nadpis2Char">
    <w:name w:val="EXPOZ-nadpis_2 Char"/>
    <w:basedOn w:val="Nadpis2Char"/>
    <w:link w:val="EXPOZ-nadpis2"/>
    <w:rsid w:val="00C9043E"/>
    <w:rPr>
      <w:rFonts w:ascii="Palatino Linotype" w:eastAsia="MS Mincho" w:hAnsi="Palatino Linotype" w:cs="Tahoma"/>
      <w:b/>
      <w:bCs/>
      <w:i/>
      <w:iCs/>
      <w:kern w:val="1"/>
      <w:sz w:val="28"/>
      <w:szCs w:val="28"/>
      <w:shd w:val="clear" w:color="auto" w:fill="D9D9D9" w:themeFill="background1" w:themeFillShade="D9"/>
    </w:rPr>
  </w:style>
  <w:style w:type="character" w:customStyle="1" w:styleId="EXPOZ-nazevulohyChar">
    <w:name w:val="EXPOZ-nazev_ulohy Char"/>
    <w:basedOn w:val="EXPOZ-nadpis2Char"/>
    <w:link w:val="EXPOZ-nazevulohy"/>
    <w:rsid w:val="001F18A3"/>
    <w:rPr>
      <w:rFonts w:ascii="Palatino Linotype" w:eastAsia="MS Mincho" w:hAnsi="Palatino Linotype" w:cs="Tahoma"/>
      <w:b/>
      <w:bCs/>
      <w:i w:val="0"/>
      <w:iCs/>
      <w:kern w:val="1"/>
      <w:sz w:val="32"/>
      <w:szCs w:val="28"/>
      <w:shd w:val="clear" w:color="auto" w:fill="D9D9D9" w:themeFill="background1" w:themeFillShade="D9"/>
    </w:rPr>
  </w:style>
  <w:style w:type="character" w:customStyle="1" w:styleId="ZpatChar">
    <w:name w:val="Zápatí Char"/>
    <w:basedOn w:val="Standardnpsmoodstavce"/>
    <w:link w:val="Zpat"/>
    <w:uiPriority w:val="99"/>
    <w:rsid w:val="00C9043E"/>
    <w:rPr>
      <w:rFonts w:eastAsia="Lucida Sans Unicode"/>
      <w:kern w:val="1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04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043E"/>
    <w:rPr>
      <w:rFonts w:ascii="Tahoma" w:eastAsia="Lucida Sans Unicode" w:hAnsi="Tahoma" w:cs="Tahoma"/>
      <w:kern w:val="1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4B45B0"/>
    <w:rPr>
      <w:color w:val="808080"/>
    </w:rPr>
  </w:style>
  <w:style w:type="paragraph" w:customStyle="1" w:styleId="EXPOZ-ramecekodpoved">
    <w:name w:val="EXPOZ-ramecek_odpoved"/>
    <w:basedOn w:val="EXPOZ-zakladnitext"/>
    <w:link w:val="EXPOZ-ramecekodpovedChar"/>
    <w:qFormat/>
    <w:rsid w:val="00B400C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/>
    </w:pPr>
    <w:rPr>
      <w:color w:val="0070C0"/>
    </w:rPr>
  </w:style>
  <w:style w:type="paragraph" w:styleId="Titulek">
    <w:name w:val="caption"/>
    <w:aliases w:val="EXPOZ-titulek_obrazek"/>
    <w:basedOn w:val="EXPOZ-zakladnitext"/>
    <w:next w:val="EXPOZ-zakladnitext"/>
    <w:uiPriority w:val="35"/>
    <w:unhideWhenUsed/>
    <w:qFormat/>
    <w:rsid w:val="00320A93"/>
    <w:pPr>
      <w:spacing w:after="200"/>
    </w:pPr>
    <w:rPr>
      <w:bCs/>
      <w:color w:val="404040" w:themeColor="text1" w:themeTint="BF"/>
      <w:sz w:val="18"/>
      <w:szCs w:val="18"/>
    </w:rPr>
  </w:style>
  <w:style w:type="table" w:styleId="Mkatabulky">
    <w:name w:val="Table Grid"/>
    <w:basedOn w:val="Normlntabulka"/>
    <w:uiPriority w:val="59"/>
    <w:rsid w:val="00524D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POZ-ramecekodpovedChar">
    <w:name w:val="EXPOZ-ramecek_odpoved Char"/>
    <w:basedOn w:val="EXPOZ-zakladnitextChar"/>
    <w:link w:val="EXPOZ-ramecekodpoved"/>
    <w:rsid w:val="00B400C7"/>
    <w:rPr>
      <w:rFonts w:ascii="Palatino Linotype" w:eastAsia="Lucida Sans Unicode" w:hAnsi="Palatino Linotype"/>
      <w:color w:val="0070C0"/>
      <w:kern w:val="1"/>
      <w:sz w:val="21"/>
      <w:szCs w:val="24"/>
    </w:rPr>
  </w:style>
  <w:style w:type="character" w:styleId="Hypertextovodkaz">
    <w:name w:val="Hyperlink"/>
    <w:basedOn w:val="Standardnpsmoodstavce"/>
    <w:uiPriority w:val="99"/>
    <w:unhideWhenUsed/>
    <w:rsid w:val="00212E3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3AAC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dpis1">
    <w:name w:val="heading 1"/>
    <w:basedOn w:val="Normln"/>
    <w:next w:val="Normln"/>
    <w:qFormat/>
    <w:rsid w:val="00345A1C"/>
    <w:pPr>
      <w:keepNext/>
      <w:numPr>
        <w:numId w:val="1"/>
      </w:numPr>
      <w:spacing w:before="240" w:after="120"/>
      <w:outlineLvl w:val="0"/>
    </w:pPr>
    <w:rPr>
      <w:rFonts w:ascii="Palatino Linotype" w:eastAsia="MS Mincho" w:hAnsi="Palatino Linotype" w:cs="Tahoma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345A1C"/>
    <w:pPr>
      <w:keepNext/>
      <w:numPr>
        <w:ilvl w:val="1"/>
        <w:numId w:val="1"/>
      </w:numPr>
      <w:spacing w:before="240" w:after="120"/>
      <w:outlineLvl w:val="1"/>
    </w:pPr>
    <w:rPr>
      <w:rFonts w:ascii="Palatino Linotype" w:eastAsia="MS Mincho" w:hAnsi="Palatino Linotype" w:cs="Tahom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345A1C"/>
    <w:pPr>
      <w:keepNext/>
      <w:numPr>
        <w:ilvl w:val="2"/>
        <w:numId w:val="1"/>
      </w:numPr>
      <w:spacing w:before="240" w:after="120"/>
      <w:outlineLvl w:val="2"/>
    </w:pPr>
    <w:rPr>
      <w:rFonts w:ascii="Palatino Linotype" w:eastAsia="MS Mincho" w:hAnsi="Palatino Linotype" w:cs="Tahoma"/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345A1C"/>
    <w:pPr>
      <w:keepNext/>
      <w:numPr>
        <w:ilvl w:val="3"/>
        <w:numId w:val="1"/>
      </w:numPr>
      <w:spacing w:before="240" w:after="120"/>
      <w:outlineLvl w:val="3"/>
    </w:pPr>
    <w:rPr>
      <w:rFonts w:ascii="Palatino Linotype" w:eastAsia="MS Mincho" w:hAnsi="Palatino Linotype" w:cs="Tahoma"/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EXPOZ-bold">
    <w:name w:val="EXPOZ-bold"/>
    <w:rPr>
      <w:rFonts w:ascii="Palatino Linotype" w:hAnsi="Palatino Linotype"/>
      <w:b/>
      <w:bCs/>
    </w:rPr>
  </w:style>
  <w:style w:type="character" w:customStyle="1" w:styleId="EXPOZ-italic">
    <w:name w:val="EXPOZ-italic"/>
    <w:rPr>
      <w:rFonts w:ascii="Palatino Linotype" w:hAnsi="Palatino Linotype"/>
      <w:i/>
      <w:iCs/>
    </w:rPr>
  </w:style>
  <w:style w:type="character" w:customStyle="1" w:styleId="EXPOZ-bolditalic">
    <w:name w:val="EXPOZ-bolditalic"/>
    <w:rPr>
      <w:rFonts w:ascii="Palatino Linotype" w:hAnsi="Palatino Linotype"/>
      <w:b/>
      <w:bCs/>
      <w:i/>
      <w:iCs/>
    </w:rPr>
  </w:style>
  <w:style w:type="paragraph" w:customStyle="1" w:styleId="EXPOZ-zakladnitext">
    <w:name w:val="EXPOZ-zakladni_text"/>
    <w:basedOn w:val="Normln"/>
    <w:link w:val="EXPOZ-zakladnitextChar"/>
    <w:rsid w:val="002E259F"/>
    <w:pPr>
      <w:spacing w:after="57"/>
    </w:pPr>
    <w:rPr>
      <w:rFonts w:ascii="Palatino Linotype" w:hAnsi="Palatino Linotype"/>
      <w:sz w:val="21"/>
    </w:rPr>
  </w:style>
  <w:style w:type="paragraph" w:customStyle="1" w:styleId="EXPOZ-nadpisnazev">
    <w:name w:val="EXPOZ-nadpis_nazev"/>
    <w:basedOn w:val="Normln"/>
    <w:next w:val="EXPOZ-zakladnitext"/>
    <w:rsid w:val="00345A1C"/>
    <w:pPr>
      <w:keepNext/>
      <w:spacing w:before="240" w:after="120"/>
    </w:pPr>
    <w:rPr>
      <w:rFonts w:ascii="Palatino Linotype" w:eastAsia="MS Mincho" w:hAnsi="Palatino Linotype" w:cs="Tahoma"/>
      <w:b/>
      <w:bCs/>
      <w:sz w:val="32"/>
      <w:szCs w:val="32"/>
    </w:rPr>
  </w:style>
  <w:style w:type="paragraph" w:customStyle="1" w:styleId="EXPOZ-nadpis1">
    <w:name w:val="EXPOZ-nadpis_1"/>
    <w:basedOn w:val="Nadpis1"/>
    <w:next w:val="EXPOZ-zakladnitext"/>
    <w:rsid w:val="00970370"/>
    <w:pPr>
      <w:pageBreakBefore/>
      <w:numPr>
        <w:numId w:val="0"/>
      </w:numPr>
      <w:pBdr>
        <w:bottom w:val="dotted" w:sz="4" w:space="1" w:color="auto"/>
      </w:pBdr>
    </w:pPr>
    <w:rPr>
      <w:noProof/>
      <w:color w:val="808080" w:themeColor="background1" w:themeShade="80"/>
      <w:kern w:val="32"/>
    </w:rPr>
  </w:style>
  <w:style w:type="paragraph" w:customStyle="1" w:styleId="EXPOZ-nadpis2">
    <w:name w:val="EXPOZ-nadpis_2"/>
    <w:basedOn w:val="Nadpis2"/>
    <w:next w:val="EXPOZ-zakladnitext"/>
    <w:link w:val="EXPOZ-nadpis2Char"/>
    <w:rsid w:val="00C9043E"/>
    <w:pPr>
      <w:numPr>
        <w:ilvl w:val="0"/>
        <w:numId w:val="0"/>
      </w:numPr>
      <w:pBdr>
        <w:top w:val="single" w:sz="18" w:space="1" w:color="D9D9D9" w:themeColor="background1" w:themeShade="D9"/>
        <w:left w:val="single" w:sz="18" w:space="4" w:color="D9D9D9" w:themeColor="background1" w:themeShade="D9"/>
        <w:bottom w:val="single" w:sz="18" w:space="1" w:color="D9D9D9" w:themeColor="background1" w:themeShade="D9"/>
        <w:right w:val="single" w:sz="18" w:space="4" w:color="D9D9D9" w:themeColor="background1" w:themeShade="D9"/>
      </w:pBdr>
      <w:shd w:val="clear" w:color="auto" w:fill="D9D9D9" w:themeFill="background1" w:themeFillShade="D9"/>
      <w:ind w:left="113"/>
    </w:pPr>
  </w:style>
  <w:style w:type="paragraph" w:customStyle="1" w:styleId="EXPOZ-nadpis3">
    <w:name w:val="EXPOZ-nadpis_3"/>
    <w:basedOn w:val="Nadpis3"/>
    <w:next w:val="EXPOZ-zakladnitext"/>
    <w:rsid w:val="00C9043E"/>
    <w:pPr>
      <w:numPr>
        <w:ilvl w:val="0"/>
        <w:numId w:val="0"/>
      </w:numPr>
      <w:shd w:val="clear" w:color="auto" w:fill="F2F2F2" w:themeFill="background1" w:themeFillShade="F2"/>
    </w:pPr>
    <w:rPr>
      <w:sz w:val="24"/>
    </w:rPr>
  </w:style>
  <w:style w:type="paragraph" w:customStyle="1" w:styleId="EXPOZ-nadpis4">
    <w:name w:val="EXPOZ-nadpis_4"/>
    <w:basedOn w:val="Nadpis4"/>
    <w:next w:val="EXPOZ-zakladnitext"/>
    <w:pPr>
      <w:numPr>
        <w:ilvl w:val="0"/>
        <w:numId w:val="0"/>
      </w:numPr>
      <w:shd w:val="clear" w:color="auto" w:fill="E6E6FF"/>
    </w:pPr>
  </w:style>
  <w:style w:type="paragraph" w:customStyle="1" w:styleId="EXPOZ-cislovanyseznam">
    <w:name w:val="EXPOZ-cislovany_seznam"/>
    <w:basedOn w:val="EXPOZ-zakladnitext"/>
    <w:pPr>
      <w:numPr>
        <w:numId w:val="2"/>
      </w:numPr>
    </w:pPr>
  </w:style>
  <w:style w:type="paragraph" w:customStyle="1" w:styleId="EXPOZ-odrazkovyseznam">
    <w:name w:val="EXPOZ-odrazkovy_seznam"/>
    <w:basedOn w:val="EXPOZ-zakladnitext"/>
    <w:pPr>
      <w:numPr>
        <w:numId w:val="3"/>
      </w:numPr>
    </w:pPr>
  </w:style>
  <w:style w:type="paragraph" w:customStyle="1" w:styleId="EXPOZ-nadpismarginalie">
    <w:name w:val="EXPOZ-nadpis_marginalie"/>
    <w:basedOn w:val="EXPOZ-zakladnitext"/>
    <w:next w:val="EXPOZ-marginalie"/>
    <w:pPr>
      <w:spacing w:after="0"/>
    </w:pPr>
    <w:rPr>
      <w:b/>
      <w:i/>
      <w:color w:val="000080"/>
    </w:rPr>
  </w:style>
  <w:style w:type="paragraph" w:customStyle="1" w:styleId="EXPOZ-marginalie">
    <w:name w:val="EXPOZ-marginalie"/>
    <w:basedOn w:val="EXPOZ-zakladnitext"/>
    <w:rPr>
      <w:color w:val="000080"/>
      <w:sz w:val="20"/>
    </w:rPr>
  </w:style>
  <w:style w:type="paragraph" w:customStyle="1" w:styleId="EXPOZ-extobrazek">
    <w:name w:val="EXPOZ-ext_obrazek"/>
    <w:basedOn w:val="EXPOZ-zakladnitext"/>
    <w:next w:val="EXPOZ-zakladnitext"/>
    <w:rsid w:val="00320A93"/>
    <w:pPr>
      <w:spacing w:after="240"/>
      <w:ind w:left="567" w:right="567"/>
    </w:pPr>
    <w:rPr>
      <w:color w:val="404040" w:themeColor="text1" w:themeTint="BF"/>
      <w:sz w:val="18"/>
    </w:rPr>
  </w:style>
  <w:style w:type="paragraph" w:customStyle="1" w:styleId="EXPOZ-odpoved">
    <w:name w:val="EXPOZ-odpoved"/>
    <w:basedOn w:val="EXPOZ-zakladnitext"/>
    <w:rPr>
      <w:i/>
      <w:color w:val="008000"/>
    </w:rPr>
  </w:style>
  <w:style w:type="paragraph" w:styleId="Zhlav">
    <w:name w:val="header"/>
    <w:basedOn w:val="Normln"/>
    <w:link w:val="ZhlavChar"/>
    <w:uiPriority w:val="99"/>
    <w:unhideWhenUsed/>
    <w:rsid w:val="00B02F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02F86"/>
    <w:rPr>
      <w:rFonts w:eastAsia="Lucida Sans Unicode"/>
      <w:kern w:val="1"/>
      <w:sz w:val="24"/>
      <w:szCs w:val="24"/>
    </w:rPr>
  </w:style>
  <w:style w:type="paragraph" w:customStyle="1" w:styleId="EXPOZ-autor">
    <w:name w:val="EXPOZ-autor"/>
    <w:basedOn w:val="EXPOZ-zakladnitext"/>
    <w:link w:val="EXPOZ-autorChar"/>
    <w:qFormat/>
    <w:rsid w:val="00766410"/>
    <w:pPr>
      <w:jc w:val="right"/>
    </w:pPr>
    <w:rPr>
      <w:sz w:val="20"/>
    </w:rPr>
  </w:style>
  <w:style w:type="paragraph" w:customStyle="1" w:styleId="EXPOZ-nazevulohy">
    <w:name w:val="EXPOZ-nazev_ulohy"/>
    <w:basedOn w:val="EXPOZ-nadpis2"/>
    <w:link w:val="EXPOZ-nazevulohyChar"/>
    <w:qFormat/>
    <w:rsid w:val="001F18A3"/>
    <w:pPr>
      <w:pBdr>
        <w:top w:val="none" w:sz="0" w:space="0" w:color="auto"/>
        <w:left w:val="none" w:sz="0" w:space="0" w:color="auto"/>
        <w:right w:val="none" w:sz="0" w:space="0" w:color="auto"/>
      </w:pBdr>
      <w:shd w:val="clear" w:color="auto" w:fill="auto"/>
      <w:ind w:left="0"/>
    </w:pPr>
    <w:rPr>
      <w:i w:val="0"/>
      <w:sz w:val="32"/>
    </w:rPr>
  </w:style>
  <w:style w:type="character" w:customStyle="1" w:styleId="EXPOZ-zakladnitextChar">
    <w:name w:val="EXPOZ-zakladni_text Char"/>
    <w:basedOn w:val="Standardnpsmoodstavce"/>
    <w:link w:val="EXPOZ-zakladnitext"/>
    <w:rsid w:val="002E259F"/>
    <w:rPr>
      <w:rFonts w:ascii="Palatino Linotype" w:eastAsia="Lucida Sans Unicode" w:hAnsi="Palatino Linotype"/>
      <w:kern w:val="1"/>
      <w:sz w:val="21"/>
      <w:szCs w:val="24"/>
    </w:rPr>
  </w:style>
  <w:style w:type="character" w:customStyle="1" w:styleId="EXPOZ-autorChar">
    <w:name w:val="EXPOZ-autor Char"/>
    <w:basedOn w:val="EXPOZ-zakladnitextChar"/>
    <w:link w:val="EXPOZ-autor"/>
    <w:rsid w:val="00766410"/>
    <w:rPr>
      <w:rFonts w:ascii="Palatino Linotype" w:eastAsia="Lucida Sans Unicode" w:hAnsi="Palatino Linotype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9043E"/>
    <w:pPr>
      <w:tabs>
        <w:tab w:val="center" w:pos="4536"/>
        <w:tab w:val="right" w:pos="9072"/>
      </w:tabs>
    </w:pPr>
  </w:style>
  <w:style w:type="character" w:customStyle="1" w:styleId="Nadpis2Char">
    <w:name w:val="Nadpis 2 Char"/>
    <w:basedOn w:val="Standardnpsmoodstavce"/>
    <w:link w:val="Nadpis2"/>
    <w:rsid w:val="00163916"/>
    <w:rPr>
      <w:rFonts w:ascii="Palatino Linotype" w:eastAsia="MS Mincho" w:hAnsi="Palatino Linotype" w:cs="Tahoma"/>
      <w:b/>
      <w:bCs/>
      <w:i/>
      <w:iCs/>
      <w:kern w:val="1"/>
      <w:sz w:val="28"/>
      <w:szCs w:val="28"/>
    </w:rPr>
  </w:style>
  <w:style w:type="character" w:customStyle="1" w:styleId="EXPOZ-nadpis2Char">
    <w:name w:val="EXPOZ-nadpis_2 Char"/>
    <w:basedOn w:val="Nadpis2Char"/>
    <w:link w:val="EXPOZ-nadpis2"/>
    <w:rsid w:val="00C9043E"/>
    <w:rPr>
      <w:rFonts w:ascii="Palatino Linotype" w:eastAsia="MS Mincho" w:hAnsi="Palatino Linotype" w:cs="Tahoma"/>
      <w:b/>
      <w:bCs/>
      <w:i/>
      <w:iCs/>
      <w:kern w:val="1"/>
      <w:sz w:val="28"/>
      <w:szCs w:val="28"/>
      <w:shd w:val="clear" w:color="auto" w:fill="D9D9D9" w:themeFill="background1" w:themeFillShade="D9"/>
    </w:rPr>
  </w:style>
  <w:style w:type="character" w:customStyle="1" w:styleId="EXPOZ-nazevulohyChar">
    <w:name w:val="EXPOZ-nazev_ulohy Char"/>
    <w:basedOn w:val="EXPOZ-nadpis2Char"/>
    <w:link w:val="EXPOZ-nazevulohy"/>
    <w:rsid w:val="001F18A3"/>
    <w:rPr>
      <w:rFonts w:ascii="Palatino Linotype" w:eastAsia="MS Mincho" w:hAnsi="Palatino Linotype" w:cs="Tahoma"/>
      <w:b/>
      <w:bCs/>
      <w:i w:val="0"/>
      <w:iCs/>
      <w:kern w:val="1"/>
      <w:sz w:val="32"/>
      <w:szCs w:val="28"/>
      <w:shd w:val="clear" w:color="auto" w:fill="D9D9D9" w:themeFill="background1" w:themeFillShade="D9"/>
    </w:rPr>
  </w:style>
  <w:style w:type="character" w:customStyle="1" w:styleId="ZpatChar">
    <w:name w:val="Zápatí Char"/>
    <w:basedOn w:val="Standardnpsmoodstavce"/>
    <w:link w:val="Zpat"/>
    <w:uiPriority w:val="99"/>
    <w:rsid w:val="00C9043E"/>
    <w:rPr>
      <w:rFonts w:eastAsia="Lucida Sans Unicode"/>
      <w:kern w:val="1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04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043E"/>
    <w:rPr>
      <w:rFonts w:ascii="Tahoma" w:eastAsia="Lucida Sans Unicode" w:hAnsi="Tahoma" w:cs="Tahoma"/>
      <w:kern w:val="1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4B45B0"/>
    <w:rPr>
      <w:color w:val="808080"/>
    </w:rPr>
  </w:style>
  <w:style w:type="paragraph" w:customStyle="1" w:styleId="EXPOZ-ramecekodpoved">
    <w:name w:val="EXPOZ-ramecek_odpoved"/>
    <w:basedOn w:val="EXPOZ-zakladnitext"/>
    <w:link w:val="EXPOZ-ramecekodpovedChar"/>
    <w:qFormat/>
    <w:rsid w:val="00B400C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/>
    </w:pPr>
    <w:rPr>
      <w:color w:val="0070C0"/>
    </w:rPr>
  </w:style>
  <w:style w:type="paragraph" w:styleId="Titulek">
    <w:name w:val="caption"/>
    <w:aliases w:val="EXPOZ-titulek_obrazek"/>
    <w:basedOn w:val="EXPOZ-zakladnitext"/>
    <w:next w:val="EXPOZ-zakladnitext"/>
    <w:uiPriority w:val="35"/>
    <w:unhideWhenUsed/>
    <w:qFormat/>
    <w:rsid w:val="00320A93"/>
    <w:pPr>
      <w:spacing w:after="200"/>
    </w:pPr>
    <w:rPr>
      <w:bCs/>
      <w:color w:val="404040" w:themeColor="text1" w:themeTint="BF"/>
      <w:sz w:val="18"/>
      <w:szCs w:val="18"/>
    </w:rPr>
  </w:style>
  <w:style w:type="table" w:styleId="Mkatabulky">
    <w:name w:val="Table Grid"/>
    <w:basedOn w:val="Normlntabulka"/>
    <w:uiPriority w:val="59"/>
    <w:rsid w:val="00524D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POZ-ramecekodpovedChar">
    <w:name w:val="EXPOZ-ramecek_odpoved Char"/>
    <w:basedOn w:val="EXPOZ-zakladnitextChar"/>
    <w:link w:val="EXPOZ-ramecekodpoved"/>
    <w:rsid w:val="00B400C7"/>
    <w:rPr>
      <w:rFonts w:ascii="Palatino Linotype" w:eastAsia="Lucida Sans Unicode" w:hAnsi="Palatino Linotype"/>
      <w:color w:val="0070C0"/>
      <w:kern w:val="1"/>
      <w:sz w:val="21"/>
      <w:szCs w:val="24"/>
    </w:rPr>
  </w:style>
  <w:style w:type="character" w:styleId="Hypertextovodkaz">
    <w:name w:val="Hyperlink"/>
    <w:basedOn w:val="Standardnpsmoodstavce"/>
    <w:uiPriority w:val="99"/>
    <w:unhideWhenUsed/>
    <w:rsid w:val="00212E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A\Tom\MyData\TFSoft\projekty-02-rozpracovane\GYM-Policka\009-EXPOZ-sablony-prac_listy_a_navody\EXPOZ-Pracovni_list_reseny-sablona-v02-r03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7ABC9-AFAC-4091-B00F-1F8751D4D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EXPOZ-Pracovni_list_reseny-sablona-v02-r03.dotx</Template>
  <TotalTime>3</TotalTime>
  <Pages>2</Pages>
  <Words>137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TFSoft</Company>
  <LinksUpToDate>false</LinksUpToDate>
  <CharactersWithSpaces>950</CharactersWithSpaces>
  <SharedDoc>false</SharedDoc>
  <HLinks>
    <vt:vector size="6" baseType="variant">
      <vt:variant>
        <vt:i4>7209053</vt:i4>
      </vt:variant>
      <vt:variant>
        <vt:i4>-1</vt:i4>
      </vt:variant>
      <vt:variant>
        <vt:i4>2049</vt:i4>
      </vt:variant>
      <vt:variant>
        <vt:i4>1</vt:i4>
      </vt:variant>
      <vt:variant>
        <vt:lpwstr>file:///D:/DATA/Tom/MyData/TFSoft/projekty-02-rozpracovane/GYM-Policka/003-Expoz/vizual/povinne%20ESF/OPVK_hor_zakladni_logolink_CB_cz.jpg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Feltl</dc:creator>
  <cp:keywords/>
  <cp:lastModifiedBy>Tomáš Feltl</cp:lastModifiedBy>
  <cp:revision>11</cp:revision>
  <cp:lastPrinted>2012-10-11T13:42:00Z</cp:lastPrinted>
  <dcterms:created xsi:type="dcterms:W3CDTF">2012-12-06T02:25:00Z</dcterms:created>
  <dcterms:modified xsi:type="dcterms:W3CDTF">2012-12-08T15:48:00Z</dcterms:modified>
</cp:coreProperties>
</file>