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0D37" w:rsidRPr="00F81FB2" w:rsidRDefault="003A7030" w:rsidP="00970370">
      <w:pPr>
        <w:pStyle w:val="EXPOZ-nadpis1"/>
      </w:pPr>
      <w:bookmarkStart w:id="0" w:name="_GoBack"/>
      <w:bookmarkEnd w:id="0"/>
      <w:r w:rsidRPr="00970370">
        <w:drawing>
          <wp:anchor distT="0" distB="0" distL="114300" distR="114300" simplePos="0" relativeHeight="251658240" behindDoc="0" locked="0" layoutInCell="1" allowOverlap="1" wp14:anchorId="68133490" wp14:editId="43D45719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024" w:rsidRPr="00970370">
        <w:t>Chemie</w:t>
      </w:r>
      <w:r w:rsidR="00FA35FE" w:rsidRPr="00F81FB2">
        <w:t xml:space="preserve"> – úloha č. </w:t>
      </w:r>
      <w:r w:rsidR="00AC04E0">
        <w:t>1</w:t>
      </w:r>
      <w:r w:rsidR="00A96A7F">
        <w:t>7</w:t>
      </w:r>
    </w:p>
    <w:p w:rsidR="00766410" w:rsidRPr="00766410" w:rsidRDefault="00766410" w:rsidP="00766410">
      <w:pPr>
        <w:pStyle w:val="EXPOZ-autor"/>
      </w:pPr>
      <w:r w:rsidRPr="00766410">
        <w:t xml:space="preserve">Autor: </w:t>
      </w:r>
      <w:r w:rsidR="00AC04E0">
        <w:t>Tomáš Feltl</w:t>
      </w:r>
    </w:p>
    <w:p w:rsidR="00040D37" w:rsidRDefault="00A96A7F" w:rsidP="00163916">
      <w:pPr>
        <w:pStyle w:val="EXPOZ-nazevulohy"/>
      </w:pPr>
      <w:r>
        <w:t>Ověření obsahu vitamínu C</w:t>
      </w:r>
    </w:p>
    <w:p w:rsidR="007F4A64" w:rsidRDefault="007F4A64" w:rsidP="007F4A64">
      <w:pPr>
        <w:pStyle w:val="EXPOZ-nadpis2"/>
      </w:pPr>
      <w:r>
        <w:t>Slovníček pojmů</w:t>
      </w:r>
    </w:p>
    <w:p w:rsidR="007F4A64" w:rsidRDefault="0005614A" w:rsidP="007F4A64">
      <w:pPr>
        <w:pStyle w:val="EXPOZ-zakladnitext"/>
      </w:pPr>
      <w:r>
        <w:t>S využitím dostupných zdrojů vysvětlete následující pojmy</w:t>
      </w:r>
      <w:r w:rsidR="00893413">
        <w:t>:</w:t>
      </w:r>
    </w:p>
    <w:p w:rsidR="0005614A" w:rsidRDefault="00271CD8" w:rsidP="007F4A64">
      <w:pPr>
        <w:pStyle w:val="EXPOZ-zakladnitext"/>
        <w:rPr>
          <w:rStyle w:val="EXPOZ-bolditalic"/>
        </w:rPr>
      </w:pPr>
      <w:r>
        <w:rPr>
          <w:rStyle w:val="EXPOZ-bolditalic"/>
        </w:rPr>
        <w:t>Redoxní reakce</w:t>
      </w:r>
    </w:p>
    <w:p w:rsidR="005143A3" w:rsidRDefault="005143A3" w:rsidP="00B400C7">
      <w:pPr>
        <w:pStyle w:val="EXPOZ-ramecekodpoved"/>
      </w:pPr>
    </w:p>
    <w:p w:rsidR="00556C88" w:rsidRDefault="00556C88" w:rsidP="00B400C7">
      <w:pPr>
        <w:pStyle w:val="EXPOZ-ramecekodpoved"/>
      </w:pPr>
    </w:p>
    <w:p w:rsidR="00556C88" w:rsidRPr="0005614A" w:rsidRDefault="00556C88" w:rsidP="00B400C7">
      <w:pPr>
        <w:pStyle w:val="EXPOZ-ramecekodpoved"/>
      </w:pPr>
    </w:p>
    <w:p w:rsidR="0005614A" w:rsidRPr="005143A3" w:rsidRDefault="00271CD8" w:rsidP="007F4A64">
      <w:pPr>
        <w:pStyle w:val="EXPOZ-zakladnitext"/>
        <w:rPr>
          <w:rStyle w:val="EXPOZ-bolditalic"/>
        </w:rPr>
      </w:pPr>
      <w:r>
        <w:rPr>
          <w:rStyle w:val="EXPOZ-bolditalic"/>
        </w:rPr>
        <w:t>Antioxidant</w:t>
      </w:r>
    </w:p>
    <w:p w:rsidR="005143A3" w:rsidRDefault="005143A3" w:rsidP="00114428">
      <w:pPr>
        <w:pStyle w:val="EXPOZ-ramecekodpoved"/>
      </w:pPr>
    </w:p>
    <w:p w:rsidR="00556C88" w:rsidRDefault="00556C88" w:rsidP="00114428">
      <w:pPr>
        <w:pStyle w:val="EXPOZ-ramecekodpoved"/>
      </w:pPr>
    </w:p>
    <w:p w:rsidR="00556C88" w:rsidRDefault="00556C88" w:rsidP="00114428">
      <w:pPr>
        <w:pStyle w:val="EXPOZ-ramecekodpoved"/>
      </w:pPr>
    </w:p>
    <w:p w:rsidR="00556C88" w:rsidRDefault="00556C88" w:rsidP="00114428">
      <w:pPr>
        <w:pStyle w:val="EXPOZ-ramecekodpoved"/>
      </w:pPr>
    </w:p>
    <w:p w:rsidR="0005614A" w:rsidRPr="005143A3" w:rsidRDefault="00271CD8" w:rsidP="007F4A64">
      <w:pPr>
        <w:pStyle w:val="EXPOZ-zakladnitext"/>
        <w:rPr>
          <w:rStyle w:val="EXPOZ-bolditalic"/>
        </w:rPr>
      </w:pPr>
      <w:r>
        <w:rPr>
          <w:rStyle w:val="EXPOZ-bolditalic"/>
        </w:rPr>
        <w:t>Vitamíny</w:t>
      </w:r>
    </w:p>
    <w:p w:rsidR="00556C88" w:rsidRDefault="00556C88" w:rsidP="00B400C7">
      <w:pPr>
        <w:pStyle w:val="EXPOZ-ramecekodpoved"/>
      </w:pPr>
    </w:p>
    <w:p w:rsidR="00556C88" w:rsidRDefault="00556C88" w:rsidP="00B400C7">
      <w:pPr>
        <w:pStyle w:val="EXPOZ-ramecekodpoved"/>
      </w:pPr>
    </w:p>
    <w:p w:rsidR="00556C88" w:rsidRDefault="00556C88" w:rsidP="00B400C7">
      <w:pPr>
        <w:pStyle w:val="EXPOZ-ramecekodpoved"/>
      </w:pPr>
    </w:p>
    <w:p w:rsidR="00BD15B6" w:rsidRDefault="00BD15B6" w:rsidP="00B400C7">
      <w:pPr>
        <w:pStyle w:val="EXPOZ-ramecekodpoved"/>
      </w:pPr>
    </w:p>
    <w:p w:rsidR="0005614A" w:rsidRPr="005143A3" w:rsidRDefault="00271CD8" w:rsidP="007F4A64">
      <w:pPr>
        <w:pStyle w:val="EXPOZ-zakladnitext"/>
        <w:rPr>
          <w:rStyle w:val="EXPOZ-bolditalic"/>
        </w:rPr>
      </w:pPr>
      <w:r>
        <w:rPr>
          <w:rStyle w:val="EXPOZ-bolditalic"/>
        </w:rPr>
        <w:t>Kyselina askorbová</w:t>
      </w:r>
    </w:p>
    <w:p w:rsidR="00556C88" w:rsidRDefault="00556C88" w:rsidP="00756F96">
      <w:pPr>
        <w:pStyle w:val="EXPOZ-ramecekodpoved"/>
        <w:rPr>
          <w:spacing w:val="-4"/>
          <w:kern w:val="21"/>
        </w:rPr>
      </w:pPr>
    </w:p>
    <w:p w:rsidR="00556C88" w:rsidRDefault="00556C88" w:rsidP="00756F96">
      <w:pPr>
        <w:pStyle w:val="EXPOZ-ramecekodpoved"/>
        <w:rPr>
          <w:spacing w:val="-4"/>
          <w:kern w:val="21"/>
        </w:rPr>
      </w:pPr>
    </w:p>
    <w:p w:rsidR="00556C88" w:rsidRDefault="00556C88" w:rsidP="00756F96">
      <w:pPr>
        <w:pStyle w:val="EXPOZ-ramecekodpoved"/>
        <w:rPr>
          <w:spacing w:val="-4"/>
          <w:kern w:val="21"/>
        </w:rPr>
      </w:pPr>
    </w:p>
    <w:p w:rsidR="00402A40" w:rsidRPr="005143A3" w:rsidRDefault="00402A40" w:rsidP="00402A40">
      <w:pPr>
        <w:pStyle w:val="EXPOZ-zakladnitext"/>
        <w:rPr>
          <w:rStyle w:val="EXPOZ-bolditalic"/>
        </w:rPr>
      </w:pPr>
      <w:r>
        <w:rPr>
          <w:rStyle w:val="EXPOZ-bolditalic"/>
        </w:rPr>
        <w:t>Titrace</w:t>
      </w:r>
    </w:p>
    <w:p w:rsidR="00556C88" w:rsidRDefault="00556C88" w:rsidP="001A38E6">
      <w:pPr>
        <w:pStyle w:val="EXPOZ-ramecekodpoved"/>
      </w:pPr>
    </w:p>
    <w:p w:rsidR="00556C88" w:rsidRDefault="00556C88" w:rsidP="001A38E6">
      <w:pPr>
        <w:pStyle w:val="EXPOZ-ramecekodpoved"/>
      </w:pPr>
    </w:p>
    <w:p w:rsidR="00556C88" w:rsidRDefault="00556C88" w:rsidP="001A38E6">
      <w:pPr>
        <w:pStyle w:val="EXPOZ-ramecekodpoved"/>
      </w:pPr>
    </w:p>
    <w:p w:rsidR="008078B2" w:rsidRPr="005143A3" w:rsidRDefault="00DC1D2C" w:rsidP="008078B2">
      <w:pPr>
        <w:pStyle w:val="EXPOZ-zakladnitext"/>
        <w:rPr>
          <w:rStyle w:val="EXPOZ-bolditalic"/>
        </w:rPr>
      </w:pPr>
      <w:r>
        <w:rPr>
          <w:rStyle w:val="EXPOZ-bolditalic"/>
        </w:rPr>
        <w:t>J</w:t>
      </w:r>
      <w:r w:rsidR="008078B2">
        <w:rPr>
          <w:rStyle w:val="EXPOZ-bolditalic"/>
        </w:rPr>
        <w:t>odometrie</w:t>
      </w:r>
    </w:p>
    <w:p w:rsidR="00556C88" w:rsidRDefault="00556C88" w:rsidP="00DE5BCA">
      <w:pPr>
        <w:pStyle w:val="EXPOZ-ramecekodpoved"/>
        <w:rPr>
          <w:rStyle w:val="EXPOZ-bolditalic"/>
          <w:b w:val="0"/>
          <w:bCs w:val="0"/>
          <w:i w:val="0"/>
          <w:iCs w:val="0"/>
        </w:rPr>
      </w:pPr>
    </w:p>
    <w:p w:rsidR="00556C88" w:rsidRDefault="00556C88" w:rsidP="00DE5BCA">
      <w:pPr>
        <w:pStyle w:val="EXPOZ-ramecekodpoved"/>
        <w:rPr>
          <w:rStyle w:val="EXPOZ-bolditalic"/>
          <w:b w:val="0"/>
          <w:bCs w:val="0"/>
          <w:i w:val="0"/>
          <w:iCs w:val="0"/>
        </w:rPr>
      </w:pPr>
    </w:p>
    <w:p w:rsidR="00DE5BCA" w:rsidRDefault="00DE5BCA" w:rsidP="00DE5BCA">
      <w:pPr>
        <w:pStyle w:val="EXPOZ-ramecekodpoved"/>
        <w:rPr>
          <w:rStyle w:val="EXPOZ-bolditalic"/>
          <w:b w:val="0"/>
          <w:bCs w:val="0"/>
          <w:i w:val="0"/>
          <w:iCs w:val="0"/>
        </w:rPr>
      </w:pPr>
      <w:r w:rsidRPr="00DE5BCA">
        <w:rPr>
          <w:rStyle w:val="EXPOZ-bolditalic"/>
          <w:b w:val="0"/>
          <w:bCs w:val="0"/>
          <w:i w:val="0"/>
          <w:iCs w:val="0"/>
        </w:rPr>
        <w:t xml:space="preserve"> </w:t>
      </w:r>
    </w:p>
    <w:p w:rsidR="0005614A" w:rsidRPr="005143A3" w:rsidRDefault="00A7476F" w:rsidP="007F4A64">
      <w:pPr>
        <w:pStyle w:val="EXPOZ-zakladnitext"/>
        <w:rPr>
          <w:rStyle w:val="EXPOZ-bolditalic"/>
        </w:rPr>
      </w:pPr>
      <w:r>
        <w:rPr>
          <w:rStyle w:val="EXPOZ-bolditalic"/>
        </w:rPr>
        <w:t>ORP elektroda</w:t>
      </w:r>
    </w:p>
    <w:p w:rsidR="005143A3" w:rsidRDefault="005143A3" w:rsidP="00B400C7">
      <w:pPr>
        <w:pStyle w:val="EXPOZ-ramecekodpoved"/>
      </w:pPr>
    </w:p>
    <w:p w:rsidR="00556C88" w:rsidRDefault="00556C88" w:rsidP="00B400C7">
      <w:pPr>
        <w:pStyle w:val="EXPOZ-ramecekodpoved"/>
      </w:pPr>
    </w:p>
    <w:p w:rsidR="00556C88" w:rsidRDefault="00556C88" w:rsidP="00B400C7">
      <w:pPr>
        <w:pStyle w:val="EXPOZ-ramecekodpoved"/>
      </w:pPr>
    </w:p>
    <w:p w:rsidR="00556C88" w:rsidRDefault="00556C88" w:rsidP="00B400C7">
      <w:pPr>
        <w:pStyle w:val="EXPOZ-ramecekodpoved"/>
      </w:pPr>
    </w:p>
    <w:p w:rsidR="007F4A64" w:rsidRDefault="007F4A64" w:rsidP="007F4A64">
      <w:pPr>
        <w:pStyle w:val="EXPOZ-nadpis2"/>
      </w:pPr>
      <w:r>
        <w:lastRenderedPageBreak/>
        <w:t>Teoretická příprava úlohy</w:t>
      </w:r>
    </w:p>
    <w:p w:rsidR="007F4A64" w:rsidRDefault="00BD15B6" w:rsidP="008E3D92">
      <w:pPr>
        <w:pStyle w:val="EXPOZ-cislovanyseznam"/>
      </w:pPr>
      <w:r>
        <w:t>J</w:t>
      </w:r>
      <w:r w:rsidR="0098519E">
        <w:t xml:space="preserve">akou roli </w:t>
      </w:r>
      <w:r w:rsidR="00DC1D2C">
        <w:t xml:space="preserve">může hrát </w:t>
      </w:r>
      <w:r w:rsidR="00DC1D2C" w:rsidRPr="001E140C">
        <w:rPr>
          <w:b/>
        </w:rPr>
        <w:t>kyselina askorbová</w:t>
      </w:r>
      <w:r w:rsidR="00DC1D2C">
        <w:t xml:space="preserve"> v lidském organizmu</w:t>
      </w:r>
      <w:r>
        <w:t>?</w:t>
      </w:r>
    </w:p>
    <w:p w:rsidR="00312855" w:rsidRDefault="00312855" w:rsidP="00B400C7">
      <w:pPr>
        <w:pStyle w:val="EXPOZ-ramecekodpoved"/>
        <w:rPr>
          <w:spacing w:val="-4"/>
          <w:kern w:val="21"/>
        </w:rPr>
      </w:pPr>
    </w:p>
    <w:p w:rsidR="00A909F1" w:rsidRDefault="00A909F1" w:rsidP="00B400C7">
      <w:pPr>
        <w:pStyle w:val="EXPOZ-ramecekodpoved"/>
        <w:rPr>
          <w:spacing w:val="-4"/>
          <w:kern w:val="21"/>
        </w:rPr>
      </w:pPr>
    </w:p>
    <w:p w:rsidR="00A909F1" w:rsidRDefault="00A909F1" w:rsidP="00B400C7">
      <w:pPr>
        <w:pStyle w:val="EXPOZ-ramecekodpoved"/>
      </w:pPr>
    </w:p>
    <w:p w:rsidR="0098519E" w:rsidRDefault="00DC1D2C" w:rsidP="00524D0C">
      <w:pPr>
        <w:pStyle w:val="EXPOZ-cislovanyseznam"/>
      </w:pPr>
      <w:r>
        <w:t xml:space="preserve">Kdy řekneme o látce, že je pro nás tzv. </w:t>
      </w:r>
      <w:r w:rsidRPr="00DC1D2C">
        <w:rPr>
          <w:b/>
        </w:rPr>
        <w:t>esenciální</w:t>
      </w:r>
      <w:r w:rsidR="0098519E">
        <w:t>?</w:t>
      </w:r>
      <w:r w:rsidR="00BD15B6" w:rsidRPr="00BD15B6">
        <w:rPr>
          <w:noProof/>
        </w:rPr>
        <w:t xml:space="preserve"> </w:t>
      </w:r>
    </w:p>
    <w:p w:rsidR="000A60AF" w:rsidRDefault="000A60AF" w:rsidP="00B400C7">
      <w:pPr>
        <w:pStyle w:val="EXPOZ-ramecekodpoved"/>
      </w:pPr>
    </w:p>
    <w:p w:rsidR="0098519E" w:rsidRDefault="00DD6F37" w:rsidP="008E3D92">
      <w:pPr>
        <w:pStyle w:val="EXPOZ-cislovanyseznam"/>
      </w:pPr>
      <w:r>
        <w:t xml:space="preserve">Nakreslete </w:t>
      </w:r>
      <w:r w:rsidRPr="001E140C">
        <w:rPr>
          <w:b/>
        </w:rPr>
        <w:t>strukturní vzorec</w:t>
      </w:r>
      <w:r>
        <w:t xml:space="preserve"> redukované kyseliny askorbové a vyznačte barevně strukturu kyslíkatého heterocyklu</w:t>
      </w:r>
      <w:r w:rsidR="0098519E">
        <w:t>?</w:t>
      </w:r>
      <w:r w:rsidR="00BD15B6" w:rsidRPr="00BD15B6">
        <w:rPr>
          <w:noProof/>
        </w:rPr>
        <w:t xml:space="preserve"> </w:t>
      </w:r>
    </w:p>
    <w:p w:rsidR="004F1E60" w:rsidRDefault="004F1E60" w:rsidP="00C46952">
      <w:pPr>
        <w:pStyle w:val="EXPOZ-ramecekodpoved"/>
        <w:jc w:val="center"/>
      </w:pPr>
    </w:p>
    <w:p w:rsidR="00A909F1" w:rsidRDefault="00A909F1" w:rsidP="00C46952">
      <w:pPr>
        <w:pStyle w:val="EXPOZ-ramecekodpoved"/>
        <w:jc w:val="center"/>
      </w:pPr>
    </w:p>
    <w:p w:rsidR="00A909F1" w:rsidRDefault="00A909F1" w:rsidP="00C46952">
      <w:pPr>
        <w:pStyle w:val="EXPOZ-ramecekodpoved"/>
        <w:jc w:val="center"/>
      </w:pPr>
    </w:p>
    <w:p w:rsidR="00A909F1" w:rsidRDefault="00A909F1" w:rsidP="00C46952">
      <w:pPr>
        <w:pStyle w:val="EXPOZ-ramecekodpoved"/>
        <w:jc w:val="center"/>
      </w:pPr>
    </w:p>
    <w:p w:rsidR="00A909F1" w:rsidRDefault="00A909F1" w:rsidP="00C46952">
      <w:pPr>
        <w:pStyle w:val="EXPOZ-ramecekodpoved"/>
        <w:jc w:val="center"/>
      </w:pPr>
    </w:p>
    <w:p w:rsidR="00A909F1" w:rsidRDefault="00A909F1" w:rsidP="00C46952">
      <w:pPr>
        <w:pStyle w:val="EXPOZ-ramecekodpoved"/>
        <w:jc w:val="center"/>
      </w:pPr>
    </w:p>
    <w:p w:rsidR="004F1E60" w:rsidRPr="00DC34AD" w:rsidRDefault="004F1E60" w:rsidP="004F1E60">
      <w:pPr>
        <w:pStyle w:val="EXPOZ-cislovanyseznam"/>
      </w:pPr>
      <w:r w:rsidRPr="00DC34AD">
        <w:t xml:space="preserve">Co je to tzv. </w:t>
      </w:r>
      <w:r w:rsidRPr="001E140C">
        <w:rPr>
          <w:b/>
        </w:rPr>
        <w:t>bod ekvivalence</w:t>
      </w:r>
      <w:r w:rsidRPr="00DC34AD">
        <w:t xml:space="preserve">? Kde se s ním </w:t>
      </w:r>
      <w:r>
        <w:t xml:space="preserve">můžeme </w:t>
      </w:r>
      <w:r w:rsidRPr="00DC34AD">
        <w:t>setk</w:t>
      </w:r>
      <w:r>
        <w:t>at</w:t>
      </w:r>
      <w:r w:rsidRPr="00DC34AD">
        <w:t>?</w:t>
      </w:r>
    </w:p>
    <w:p w:rsidR="001E140C" w:rsidRDefault="001E140C" w:rsidP="00161F43">
      <w:pPr>
        <w:pStyle w:val="EXPOZ-ramecekodpoved"/>
        <w:rPr>
          <w:spacing w:val="-9"/>
          <w:kern w:val="21"/>
        </w:rPr>
      </w:pPr>
    </w:p>
    <w:p w:rsidR="00A909F1" w:rsidRDefault="00A909F1" w:rsidP="00161F43">
      <w:pPr>
        <w:pStyle w:val="EXPOZ-ramecekodpoved"/>
        <w:rPr>
          <w:spacing w:val="-9"/>
          <w:kern w:val="21"/>
        </w:rPr>
      </w:pPr>
    </w:p>
    <w:p w:rsidR="00A909F1" w:rsidRDefault="00A909F1" w:rsidP="00161F43">
      <w:pPr>
        <w:pStyle w:val="EXPOZ-ramecekodpoved"/>
        <w:rPr>
          <w:spacing w:val="-9"/>
          <w:kern w:val="21"/>
        </w:rPr>
      </w:pPr>
    </w:p>
    <w:p w:rsidR="00A909F1" w:rsidRDefault="00A909F1" w:rsidP="00161F43">
      <w:pPr>
        <w:pStyle w:val="EXPOZ-ramecekodpoved"/>
        <w:rPr>
          <w:spacing w:val="-9"/>
          <w:kern w:val="21"/>
        </w:rPr>
      </w:pPr>
    </w:p>
    <w:p w:rsidR="000832CA" w:rsidRPr="00DC34AD" w:rsidRDefault="000832CA" w:rsidP="000832CA">
      <w:pPr>
        <w:pStyle w:val="EXPOZ-cislovanyseznam"/>
      </w:pPr>
      <w:r>
        <w:t>Jaká je doporučená denní dávka vitamínu C</w:t>
      </w:r>
      <w:r w:rsidRPr="00DC34AD">
        <w:t>?</w:t>
      </w:r>
    </w:p>
    <w:p w:rsidR="000832CA" w:rsidRDefault="000832CA" w:rsidP="000832CA">
      <w:pPr>
        <w:pStyle w:val="EXPOZ-ramecekodpoved"/>
      </w:pPr>
    </w:p>
    <w:p w:rsidR="007F4A64" w:rsidRDefault="007F4A64" w:rsidP="007F4A64">
      <w:pPr>
        <w:pStyle w:val="EXPOZ-nadpis2"/>
      </w:pPr>
      <w:r>
        <w:t>Vizualizace naměřených dat</w:t>
      </w:r>
    </w:p>
    <w:p w:rsidR="006F4765" w:rsidRDefault="006F4765" w:rsidP="007F4A64">
      <w:pPr>
        <w:pStyle w:val="EXPOZ-zakladnitext"/>
      </w:pPr>
      <w:r>
        <w:t xml:space="preserve">Do grafu přibližně zakreslete </w:t>
      </w:r>
      <w:r w:rsidR="009B5A31">
        <w:t>(nebo vložte z odpovídajícího SW) jednu z titračních křivek</w:t>
      </w:r>
      <w:r>
        <w:t>.</w:t>
      </w:r>
      <w:r w:rsidR="009B5A31">
        <w:t xml:space="preserve"> Vyznačte bod ekvivalence a odpovídající spotřebu titračního činidla.</w:t>
      </w:r>
    </w:p>
    <w:p w:rsidR="005C278E" w:rsidRDefault="005C278E" w:rsidP="002E70C1">
      <w:pPr>
        <w:pStyle w:val="EXPOZ-ramecekodpoved"/>
        <w:rPr>
          <w:noProof/>
        </w:rPr>
      </w:pPr>
    </w:p>
    <w:p w:rsidR="00A909F1" w:rsidRDefault="00A909F1" w:rsidP="002E70C1">
      <w:pPr>
        <w:pStyle w:val="EXPOZ-ramecekodpoved"/>
        <w:rPr>
          <w:noProof/>
        </w:rPr>
      </w:pPr>
    </w:p>
    <w:p w:rsidR="00A909F1" w:rsidRDefault="00A909F1" w:rsidP="002E70C1">
      <w:pPr>
        <w:pStyle w:val="EXPOZ-ramecekodpoved"/>
        <w:rPr>
          <w:noProof/>
        </w:rPr>
      </w:pPr>
    </w:p>
    <w:p w:rsidR="00A909F1" w:rsidRDefault="00A909F1" w:rsidP="002E70C1">
      <w:pPr>
        <w:pStyle w:val="EXPOZ-ramecekodpoved"/>
        <w:rPr>
          <w:noProof/>
        </w:rPr>
      </w:pPr>
    </w:p>
    <w:p w:rsidR="00A909F1" w:rsidRDefault="00A909F1" w:rsidP="002E70C1">
      <w:pPr>
        <w:pStyle w:val="EXPOZ-ramecekodpoved"/>
        <w:rPr>
          <w:noProof/>
        </w:rPr>
      </w:pPr>
    </w:p>
    <w:p w:rsidR="00A909F1" w:rsidRDefault="00A909F1" w:rsidP="002E70C1">
      <w:pPr>
        <w:pStyle w:val="EXPOZ-ramecekodpoved"/>
        <w:rPr>
          <w:noProof/>
        </w:rPr>
      </w:pPr>
    </w:p>
    <w:p w:rsidR="00A909F1" w:rsidRDefault="00A909F1" w:rsidP="002E70C1">
      <w:pPr>
        <w:pStyle w:val="EXPOZ-ramecekodpoved"/>
        <w:rPr>
          <w:noProof/>
        </w:rPr>
      </w:pPr>
    </w:p>
    <w:p w:rsidR="00A909F1" w:rsidRDefault="00A909F1" w:rsidP="002E70C1">
      <w:pPr>
        <w:pStyle w:val="EXPOZ-ramecekodpoved"/>
        <w:rPr>
          <w:noProof/>
        </w:rPr>
      </w:pPr>
    </w:p>
    <w:p w:rsidR="002E70C1" w:rsidRDefault="002E70C1" w:rsidP="002E70C1">
      <w:pPr>
        <w:pStyle w:val="EXPOZ-ramecekodpoved"/>
        <w:rPr>
          <w:noProof/>
        </w:rPr>
      </w:pPr>
    </w:p>
    <w:p w:rsidR="002E70C1" w:rsidRDefault="002E70C1" w:rsidP="002E70C1">
      <w:pPr>
        <w:pStyle w:val="EXPOZ-ramecekodpoved"/>
        <w:rPr>
          <w:noProof/>
        </w:rPr>
      </w:pPr>
    </w:p>
    <w:p w:rsidR="002E70C1" w:rsidRDefault="002E70C1" w:rsidP="002E70C1">
      <w:pPr>
        <w:pStyle w:val="EXPOZ-ramecekodpoved"/>
        <w:rPr>
          <w:noProof/>
        </w:rPr>
      </w:pPr>
    </w:p>
    <w:p w:rsidR="00A909F1" w:rsidRDefault="00A909F1" w:rsidP="002E70C1">
      <w:pPr>
        <w:pStyle w:val="EXPOZ-ramecekodpoved"/>
        <w:rPr>
          <w:noProof/>
        </w:rPr>
      </w:pPr>
    </w:p>
    <w:p w:rsidR="00A909F1" w:rsidRDefault="00A909F1" w:rsidP="002E70C1">
      <w:pPr>
        <w:pStyle w:val="EXPOZ-ramecekodpoved"/>
        <w:rPr>
          <w:noProof/>
        </w:rPr>
      </w:pPr>
    </w:p>
    <w:p w:rsidR="007F4A64" w:rsidRDefault="007F4A64" w:rsidP="007F4A64">
      <w:pPr>
        <w:pStyle w:val="EXPOZ-nadpis2"/>
      </w:pPr>
      <w:r>
        <w:lastRenderedPageBreak/>
        <w:t>Vyhodnocení naměřených dat</w:t>
      </w:r>
    </w:p>
    <w:p w:rsidR="00434CD5" w:rsidRDefault="00434CD5" w:rsidP="00434CD5">
      <w:pPr>
        <w:pStyle w:val="EXPOZ-zakladnitext"/>
      </w:pPr>
      <w:r>
        <w:t xml:space="preserve">Koncentrace </w:t>
      </w:r>
      <w:r w:rsidR="0081053E">
        <w:t xml:space="preserve">našeho </w:t>
      </w:r>
      <w:r>
        <w:t>titračního činidla I</w:t>
      </w:r>
      <w:r w:rsidRPr="00434CD5">
        <w:rPr>
          <w:vertAlign w:val="subscript"/>
        </w:rPr>
        <w:t>2</w:t>
      </w:r>
      <w:r w:rsidR="0081053E">
        <w:rPr>
          <w:vertAlign w:val="subscript"/>
        </w:rPr>
        <w:t xml:space="preserve"> </w:t>
      </w:r>
      <w:r w:rsidR="0081053E">
        <w:t>(přesnou hodnotu vám sdělí vyučující)</w:t>
      </w:r>
      <w:r>
        <w:t>:</w:t>
      </w:r>
    </w:p>
    <w:p w:rsidR="00434CD5" w:rsidRDefault="00434CD5" w:rsidP="00434CD5">
      <w:pPr>
        <w:pStyle w:val="EXPOZ-ramecekodpoved"/>
      </w:pPr>
    </w:p>
    <w:p w:rsidR="007B7449" w:rsidRDefault="00F40835" w:rsidP="00F40835">
      <w:pPr>
        <w:pStyle w:val="EXPOZ-zakladnitext"/>
        <w:rPr>
          <w:sz w:val="18"/>
          <w:szCs w:val="18"/>
        </w:rPr>
      </w:pPr>
      <w:r>
        <w:rPr>
          <w:sz w:val="18"/>
          <w:szCs w:val="18"/>
        </w:rPr>
        <w:t>Reakce mezi titračním činidlem a kys. askorbovou probíhá v poměru 1:1.</w:t>
      </w:r>
      <w:r w:rsidR="007B7449">
        <w:rPr>
          <w:sz w:val="18"/>
          <w:szCs w:val="18"/>
        </w:rPr>
        <w:t xml:space="preserve"> </w:t>
      </w:r>
      <w:r>
        <w:rPr>
          <w:sz w:val="18"/>
          <w:szCs w:val="18"/>
        </w:rPr>
        <w:t>Koncentraci kys. askorbové spočítáme</w:t>
      </w:r>
      <w:r w:rsidR="00647228">
        <w:rPr>
          <w:sz w:val="18"/>
          <w:szCs w:val="18"/>
        </w:rPr>
        <w:t xml:space="preserve"> podle </w:t>
      </w:r>
      <w:r>
        <w:rPr>
          <w:sz w:val="18"/>
          <w:szCs w:val="18"/>
        </w:rPr>
        <w:t>: c(titrační činidlo)</w:t>
      </w:r>
      <w:r w:rsidR="003E09DA">
        <w:rPr>
          <w:sz w:val="18"/>
          <w:szCs w:val="18"/>
        </w:rPr>
        <w:t xml:space="preserve"> . V(titrační činidlo) = c(k. askorbová).</w:t>
      </w:r>
      <w:r w:rsidR="003E09DA" w:rsidRPr="003E09DA">
        <w:rPr>
          <w:sz w:val="18"/>
          <w:szCs w:val="18"/>
        </w:rPr>
        <w:t xml:space="preserve"> </w:t>
      </w:r>
      <w:r w:rsidR="003E09DA">
        <w:rPr>
          <w:sz w:val="18"/>
          <w:szCs w:val="18"/>
        </w:rPr>
        <w:t>V(vzorek)</w:t>
      </w:r>
    </w:p>
    <w:p w:rsidR="007B7449" w:rsidRPr="007B7449" w:rsidRDefault="007B7449" w:rsidP="00F40835">
      <w:pPr>
        <w:pStyle w:val="EXPOZ-zakladnitext"/>
        <w:rPr>
          <w:sz w:val="18"/>
          <w:szCs w:val="1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18"/>
              <w:szCs w:val="18"/>
            </w:rPr>
            <m:t xml:space="preserve">c(k. askorbová) = </m:t>
          </m:r>
          <m:f>
            <m:fPr>
              <m:ctrlPr>
                <w:rPr>
                  <w:rFonts w:ascii="Cambria Math" w:hAnsi="Cambria Math"/>
                  <w:sz w:val="18"/>
                  <w:szCs w:val="1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c(titrační činidlo) . V(titrační činidlo)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V(vozrek)</m:t>
              </m:r>
            </m:den>
          </m:f>
        </m:oMath>
      </m:oMathPara>
    </w:p>
    <w:p w:rsidR="00F40835" w:rsidRDefault="007B7449" w:rsidP="007F4A64">
      <w:pPr>
        <w:pStyle w:val="EXPOZ-zakladnitext"/>
        <w:rPr>
          <w:sz w:val="18"/>
          <w:szCs w:val="18"/>
        </w:rPr>
      </w:pPr>
      <w:r>
        <w:rPr>
          <w:sz w:val="18"/>
          <w:szCs w:val="18"/>
        </w:rPr>
        <w:t xml:space="preserve">Pro výpočet hmotnosti ještě budeme potřebovat hodnotu: </w:t>
      </w:r>
      <w:r w:rsidR="003E09DA">
        <w:rPr>
          <w:sz w:val="18"/>
          <w:szCs w:val="18"/>
        </w:rPr>
        <w:t>M(k. askorbová) = 176,12 g/mol</w:t>
      </w:r>
    </w:p>
    <w:p w:rsidR="00D748D6" w:rsidRDefault="00316F56" w:rsidP="007F4A64">
      <w:pPr>
        <w:pStyle w:val="EXPOZ-zakladnitext"/>
        <w:rPr>
          <w:sz w:val="18"/>
          <w:szCs w:val="18"/>
        </w:rPr>
      </w:pPr>
      <w:r w:rsidRPr="00316F56">
        <w:rPr>
          <w:sz w:val="18"/>
          <w:szCs w:val="18"/>
        </w:rPr>
        <w:t>Při výpočtech nezapomeňte, že s džusem jsme pracovali v jeho původní neředěné podobě (při stanovení použito 50 ml). V případě tablety jsme použili pouze 1/5 objemu z celkového obj</w:t>
      </w:r>
      <w:r w:rsidR="00E90C13">
        <w:rPr>
          <w:sz w:val="18"/>
          <w:szCs w:val="18"/>
        </w:rPr>
        <w:t>e</w:t>
      </w:r>
      <w:r w:rsidRPr="00316F56">
        <w:rPr>
          <w:sz w:val="18"/>
          <w:szCs w:val="18"/>
        </w:rPr>
        <w:t>mu připraveného roztoku (k titraci 10 ml z celkového množství 50 ml).</w:t>
      </w:r>
    </w:p>
    <w:p w:rsidR="008B3555" w:rsidRDefault="008B3555" w:rsidP="008B3555">
      <w:pPr>
        <w:pStyle w:val="EXPOZ-autor"/>
        <w:jc w:val="left"/>
      </w:pPr>
      <w:r>
        <w:t>Prostor pro výpočty:</w:t>
      </w:r>
    </w:p>
    <w:p w:rsidR="00F04061" w:rsidRDefault="00F04061" w:rsidP="00F04061">
      <w:pPr>
        <w:pStyle w:val="EXPOZ-ramecekodpoved"/>
      </w:pPr>
    </w:p>
    <w:p w:rsidR="00AF1911" w:rsidRDefault="00AF1911" w:rsidP="00F04061">
      <w:pPr>
        <w:pStyle w:val="EXPOZ-ramecekodpoved"/>
      </w:pPr>
    </w:p>
    <w:p w:rsidR="00AF1911" w:rsidRDefault="00AF1911" w:rsidP="00F04061">
      <w:pPr>
        <w:pStyle w:val="EXPOZ-ramecekodpoved"/>
      </w:pPr>
    </w:p>
    <w:p w:rsidR="00AF1911" w:rsidRDefault="00AF1911" w:rsidP="00F04061">
      <w:pPr>
        <w:pStyle w:val="EXPOZ-ramecekodpoved"/>
      </w:pPr>
    </w:p>
    <w:p w:rsidR="00AF1911" w:rsidRDefault="00AF1911" w:rsidP="00F04061">
      <w:pPr>
        <w:pStyle w:val="EXPOZ-ramecekodpoved"/>
      </w:pPr>
    </w:p>
    <w:p w:rsidR="00AF1911" w:rsidRDefault="00AF1911" w:rsidP="00F04061">
      <w:pPr>
        <w:pStyle w:val="EXPOZ-ramecekodpoved"/>
      </w:pPr>
    </w:p>
    <w:p w:rsidR="00AF1911" w:rsidRDefault="00AF1911" w:rsidP="00F04061">
      <w:pPr>
        <w:pStyle w:val="EXPOZ-ramecekodpoved"/>
      </w:pPr>
    </w:p>
    <w:p w:rsidR="00AF1911" w:rsidRDefault="00AF1911" w:rsidP="00F04061">
      <w:pPr>
        <w:pStyle w:val="EXPOZ-ramecekodpoved"/>
      </w:pPr>
    </w:p>
    <w:p w:rsidR="00AF1911" w:rsidRDefault="00AF1911" w:rsidP="00F04061">
      <w:pPr>
        <w:pStyle w:val="EXPOZ-ramecekodpoved"/>
      </w:pPr>
    </w:p>
    <w:p w:rsidR="00AF1911" w:rsidRPr="00AF1911" w:rsidRDefault="00AF1911" w:rsidP="00F04061">
      <w:pPr>
        <w:pStyle w:val="EXPOZ-ramecekodpoved"/>
        <w:rPr>
          <w:sz w:val="14"/>
        </w:rPr>
      </w:pPr>
    </w:p>
    <w:p w:rsidR="007F4A64" w:rsidRDefault="006F4765" w:rsidP="007F4A64">
      <w:pPr>
        <w:pStyle w:val="EXPOZ-zakladnitext"/>
      </w:pPr>
      <w:r>
        <w:t>Doplňte tabulku</w:t>
      </w:r>
      <w:r w:rsidR="00161F43">
        <w:t xml:space="preserve"> pro 1. </w:t>
      </w:r>
      <w:r w:rsidR="00756DE7">
        <w:t>v</w:t>
      </w:r>
      <w:r w:rsidR="00161F43">
        <w:t>zorek (</w:t>
      </w:r>
      <w:r w:rsidR="00F33F55">
        <w:t xml:space="preserve">tableta - </w:t>
      </w:r>
      <w:r w:rsidR="00161F43">
        <w:t>vitamínový přípravek)</w:t>
      </w:r>
      <w:r w:rsidR="001F0535">
        <w:t>:</w:t>
      </w:r>
    </w:p>
    <w:tbl>
      <w:tblPr>
        <w:tblStyle w:val="Mkatabulky"/>
        <w:tblW w:w="9781" w:type="dxa"/>
        <w:tblInd w:w="108" w:type="dxa"/>
        <w:tblLook w:val="04A0" w:firstRow="1" w:lastRow="0" w:firstColumn="1" w:lastColumn="0" w:noHBand="0" w:noVBand="1"/>
      </w:tblPr>
      <w:tblGrid>
        <w:gridCol w:w="2834"/>
        <w:gridCol w:w="2269"/>
        <w:gridCol w:w="2268"/>
        <w:gridCol w:w="2410"/>
      </w:tblGrid>
      <w:tr w:rsidR="00EE7941" w:rsidTr="007515A3">
        <w:tc>
          <w:tcPr>
            <w:tcW w:w="283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E7941" w:rsidRPr="00E71917" w:rsidRDefault="00EE7941" w:rsidP="005B2A24">
            <w:pPr>
              <w:pStyle w:val="EXPOZ-zakladni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Titrace</w:t>
            </w:r>
            <w:r w:rsidRPr="00E71917">
              <w:rPr>
                <w:sz w:val="18"/>
                <w:szCs w:val="18"/>
              </w:rPr>
              <w:t xml:space="preserve"> č.</w:t>
            </w:r>
          </w:p>
        </w:tc>
        <w:tc>
          <w:tcPr>
            <w:tcW w:w="226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E7941" w:rsidRPr="00E71917" w:rsidRDefault="00EE7941" w:rsidP="005B2A24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1</w:t>
            </w:r>
            <w:r w:rsidR="00EF6A24">
              <w:rPr>
                <w:sz w:val="18"/>
                <w:szCs w:val="18"/>
              </w:rPr>
              <w:t xml:space="preserve"> (orientační)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EE7941" w:rsidRPr="00E71917" w:rsidRDefault="00EE7941" w:rsidP="005B2A24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EE7941" w:rsidRPr="00E71917" w:rsidRDefault="00EE7941" w:rsidP="005B2A24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3</w:t>
            </w:r>
          </w:p>
        </w:tc>
      </w:tr>
      <w:tr w:rsidR="00EE7941" w:rsidTr="00EE7941">
        <w:tc>
          <w:tcPr>
            <w:tcW w:w="2835" w:type="dxa"/>
            <w:tcBorders>
              <w:top w:val="double" w:sz="4" w:space="0" w:color="auto"/>
              <w:right w:val="double" w:sz="4" w:space="0" w:color="auto"/>
            </w:tcBorders>
          </w:tcPr>
          <w:p w:rsidR="00EE7941" w:rsidRPr="00E71917" w:rsidRDefault="00161F43" w:rsidP="00E53E53">
            <w:pPr>
              <w:pStyle w:val="EXPOZ-zakladni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Spotřeba titračního činidla (l)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E7941" w:rsidRPr="00872A50" w:rsidRDefault="00EE7941" w:rsidP="00E53E53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EE7941" w:rsidRPr="00872A50" w:rsidRDefault="00EE7941" w:rsidP="00E53E53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EE7941" w:rsidRPr="00872A50" w:rsidRDefault="00EE7941" w:rsidP="00E53E53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</w:tr>
      <w:tr w:rsidR="007515A3" w:rsidTr="007515A3">
        <w:tc>
          <w:tcPr>
            <w:tcW w:w="2835" w:type="dxa"/>
            <w:tcBorders>
              <w:right w:val="double" w:sz="4" w:space="0" w:color="auto"/>
            </w:tcBorders>
          </w:tcPr>
          <w:p w:rsidR="007515A3" w:rsidRPr="00E71917" w:rsidRDefault="007515A3" w:rsidP="00EF6A24">
            <w:pPr>
              <w:pStyle w:val="EXPOZ-zakladni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Vypočtená koncentrace (mol/l)</w:t>
            </w:r>
          </w:p>
        </w:tc>
        <w:tc>
          <w:tcPr>
            <w:tcW w:w="2268" w:type="dxa"/>
            <w:vMerge w:val="restart"/>
            <w:tcBorders>
              <w:left w:val="double" w:sz="4" w:space="0" w:color="auto"/>
              <w:tr2bl w:val="single" w:sz="4" w:space="0" w:color="auto"/>
            </w:tcBorders>
            <w:vAlign w:val="center"/>
          </w:tcPr>
          <w:p w:rsidR="007515A3" w:rsidRPr="00872A50" w:rsidRDefault="007515A3" w:rsidP="00170992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515A3" w:rsidRPr="00872A50" w:rsidRDefault="007515A3" w:rsidP="00170992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515A3" w:rsidRPr="00872A50" w:rsidRDefault="007515A3" w:rsidP="00170992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</w:tr>
      <w:tr w:rsidR="007515A3" w:rsidTr="007515A3">
        <w:tc>
          <w:tcPr>
            <w:tcW w:w="2834" w:type="dxa"/>
            <w:tcBorders>
              <w:right w:val="double" w:sz="4" w:space="0" w:color="auto"/>
            </w:tcBorders>
          </w:tcPr>
          <w:p w:rsidR="007515A3" w:rsidRPr="00E71917" w:rsidRDefault="004241FB" w:rsidP="008C6585">
            <w:pPr>
              <w:pStyle w:val="EXPOZ-zakladni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7515A3">
              <w:rPr>
                <w:sz w:val="18"/>
                <w:szCs w:val="18"/>
              </w:rPr>
              <w:t>bsah v tabletě (mg)</w:t>
            </w:r>
          </w:p>
        </w:tc>
        <w:tc>
          <w:tcPr>
            <w:tcW w:w="2269" w:type="dxa"/>
            <w:vMerge/>
            <w:tcBorders>
              <w:left w:val="double" w:sz="4" w:space="0" w:color="auto"/>
            </w:tcBorders>
            <w:vAlign w:val="center"/>
          </w:tcPr>
          <w:p w:rsidR="007515A3" w:rsidRPr="00872A50" w:rsidRDefault="007515A3" w:rsidP="00170992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7515A3" w:rsidRPr="00872A50" w:rsidRDefault="007515A3" w:rsidP="00170992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</w:tr>
    </w:tbl>
    <w:p w:rsidR="00756DE7" w:rsidRDefault="00756DE7" w:rsidP="00B139E4">
      <w:pPr>
        <w:pStyle w:val="EXPOZ-zakladnitext"/>
        <w:spacing w:before="120"/>
      </w:pPr>
      <w:r>
        <w:t>Doplňte tabulku pro 2. vzorek (džus):</w:t>
      </w:r>
    </w:p>
    <w:tbl>
      <w:tblPr>
        <w:tblStyle w:val="Mkatabulky"/>
        <w:tblW w:w="9781" w:type="dxa"/>
        <w:tblInd w:w="108" w:type="dxa"/>
        <w:tblLook w:val="04A0" w:firstRow="1" w:lastRow="0" w:firstColumn="1" w:lastColumn="0" w:noHBand="0" w:noVBand="1"/>
      </w:tblPr>
      <w:tblGrid>
        <w:gridCol w:w="2834"/>
        <w:gridCol w:w="2269"/>
        <w:gridCol w:w="2268"/>
        <w:gridCol w:w="2410"/>
      </w:tblGrid>
      <w:tr w:rsidR="00756DE7" w:rsidTr="007515A3">
        <w:tc>
          <w:tcPr>
            <w:tcW w:w="283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56DE7" w:rsidRPr="00E71917" w:rsidRDefault="00756DE7" w:rsidP="00D82CA2">
            <w:pPr>
              <w:pStyle w:val="EXPOZ-zakladni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Titrace</w:t>
            </w:r>
            <w:r w:rsidRPr="00E71917">
              <w:rPr>
                <w:sz w:val="18"/>
                <w:szCs w:val="18"/>
              </w:rPr>
              <w:t xml:space="preserve"> č.</w:t>
            </w:r>
          </w:p>
        </w:tc>
        <w:tc>
          <w:tcPr>
            <w:tcW w:w="226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56DE7" w:rsidRPr="00E71917" w:rsidRDefault="00756DE7" w:rsidP="00D82CA2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1</w:t>
            </w:r>
            <w:r w:rsidR="00EF6A24">
              <w:rPr>
                <w:sz w:val="18"/>
                <w:szCs w:val="18"/>
              </w:rPr>
              <w:t xml:space="preserve"> (orientační)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756DE7" w:rsidRPr="00E71917" w:rsidRDefault="00756DE7" w:rsidP="00D82CA2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756DE7" w:rsidRPr="00E71917" w:rsidRDefault="00756DE7" w:rsidP="00D82CA2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3</w:t>
            </w:r>
          </w:p>
        </w:tc>
      </w:tr>
      <w:tr w:rsidR="00756DE7" w:rsidTr="005D0166">
        <w:tc>
          <w:tcPr>
            <w:tcW w:w="2834" w:type="dxa"/>
            <w:tcBorders>
              <w:top w:val="double" w:sz="4" w:space="0" w:color="auto"/>
              <w:right w:val="double" w:sz="4" w:space="0" w:color="auto"/>
            </w:tcBorders>
          </w:tcPr>
          <w:p w:rsidR="00756DE7" w:rsidRPr="00E71917" w:rsidRDefault="00756DE7" w:rsidP="00E53E53">
            <w:pPr>
              <w:pStyle w:val="EXPOZ-zakladni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Spotřeba titračního činidla (l)</w:t>
            </w:r>
          </w:p>
        </w:tc>
        <w:tc>
          <w:tcPr>
            <w:tcW w:w="226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56DE7" w:rsidRPr="00872A50" w:rsidRDefault="00756DE7" w:rsidP="00E53E53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756DE7" w:rsidRPr="00872A50" w:rsidRDefault="00756DE7" w:rsidP="00E53E53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756DE7" w:rsidRPr="00872A50" w:rsidRDefault="00756DE7" w:rsidP="00E53E53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</w:tr>
      <w:tr w:rsidR="007515A3" w:rsidTr="005D0166">
        <w:tc>
          <w:tcPr>
            <w:tcW w:w="2834" w:type="dxa"/>
            <w:tcBorders>
              <w:right w:val="double" w:sz="4" w:space="0" w:color="auto"/>
            </w:tcBorders>
          </w:tcPr>
          <w:p w:rsidR="007515A3" w:rsidRPr="00E71917" w:rsidRDefault="007515A3" w:rsidP="00EF6A24">
            <w:pPr>
              <w:pStyle w:val="EXPOZ-zakladni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Vypočtená koncentrace (mol/l)</w:t>
            </w:r>
          </w:p>
        </w:tc>
        <w:tc>
          <w:tcPr>
            <w:tcW w:w="2269" w:type="dxa"/>
            <w:vMerge w:val="restart"/>
            <w:tcBorders>
              <w:left w:val="double" w:sz="4" w:space="0" w:color="auto"/>
              <w:tr2bl w:val="single" w:sz="4" w:space="0" w:color="auto"/>
            </w:tcBorders>
            <w:vAlign w:val="center"/>
          </w:tcPr>
          <w:p w:rsidR="007515A3" w:rsidRPr="00872A50" w:rsidRDefault="007515A3" w:rsidP="00D82CA2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515A3" w:rsidRPr="00872A50" w:rsidRDefault="007515A3" w:rsidP="00D82CA2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515A3" w:rsidRPr="00872A50" w:rsidRDefault="007515A3" w:rsidP="00D82CA2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</w:tr>
      <w:tr w:rsidR="007515A3" w:rsidTr="007515A3">
        <w:tc>
          <w:tcPr>
            <w:tcW w:w="2834" w:type="dxa"/>
            <w:tcBorders>
              <w:right w:val="double" w:sz="4" w:space="0" w:color="auto"/>
            </w:tcBorders>
          </w:tcPr>
          <w:p w:rsidR="007515A3" w:rsidRPr="00E71917" w:rsidRDefault="004241FB" w:rsidP="00D10B46">
            <w:pPr>
              <w:pStyle w:val="EXPOZ-zakladni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="007515A3">
              <w:rPr>
                <w:sz w:val="18"/>
                <w:szCs w:val="18"/>
              </w:rPr>
              <w:t>oncentrace (mg</w:t>
            </w:r>
            <w:r w:rsidR="00D10B46">
              <w:rPr>
                <w:sz w:val="18"/>
                <w:szCs w:val="18"/>
              </w:rPr>
              <w:t>/l</w:t>
            </w:r>
            <w:r w:rsidR="007515A3">
              <w:rPr>
                <w:sz w:val="18"/>
                <w:szCs w:val="18"/>
              </w:rPr>
              <w:t>)</w:t>
            </w:r>
          </w:p>
        </w:tc>
        <w:tc>
          <w:tcPr>
            <w:tcW w:w="2269" w:type="dxa"/>
            <w:vMerge/>
            <w:tcBorders>
              <w:left w:val="double" w:sz="4" w:space="0" w:color="auto"/>
            </w:tcBorders>
            <w:vAlign w:val="center"/>
          </w:tcPr>
          <w:p w:rsidR="007515A3" w:rsidRPr="00EF6A24" w:rsidRDefault="007515A3" w:rsidP="00D82CA2">
            <w:pPr>
              <w:pStyle w:val="EXPOZ-zakladnitext"/>
              <w:jc w:val="center"/>
              <w:rPr>
                <w:b/>
                <w:color w:val="0070C0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7515A3" w:rsidRPr="00872A50" w:rsidRDefault="007515A3" w:rsidP="00D82CA2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</w:tr>
    </w:tbl>
    <w:p w:rsidR="005D0166" w:rsidRPr="0003704A" w:rsidRDefault="005D0166" w:rsidP="005D0166">
      <w:pPr>
        <w:pStyle w:val="EXPOZ-autor"/>
        <w:rPr>
          <w:sz w:val="2"/>
        </w:rPr>
      </w:pPr>
    </w:p>
    <w:p w:rsidR="007F4A64" w:rsidRDefault="004F6FA4" w:rsidP="007F4A64">
      <w:pPr>
        <w:pStyle w:val="EXPOZ-nadpis2"/>
      </w:pPr>
      <w:r>
        <w:t>Diskuze a závěr</w:t>
      </w:r>
    </w:p>
    <w:p w:rsidR="00D13A5C" w:rsidRDefault="00D13A5C" w:rsidP="0022777C">
      <w:pPr>
        <w:pStyle w:val="EXPOZ-ramecekodpoved"/>
        <w:rPr>
          <w:szCs w:val="21"/>
        </w:rPr>
      </w:pPr>
    </w:p>
    <w:p w:rsidR="00AF1911" w:rsidRDefault="00AF1911" w:rsidP="0022777C">
      <w:pPr>
        <w:pStyle w:val="EXPOZ-ramecekodpoved"/>
        <w:rPr>
          <w:szCs w:val="21"/>
        </w:rPr>
      </w:pPr>
    </w:p>
    <w:p w:rsidR="00AF1911" w:rsidRDefault="00AF1911" w:rsidP="0022777C">
      <w:pPr>
        <w:pStyle w:val="EXPOZ-ramecekodpoved"/>
        <w:rPr>
          <w:szCs w:val="21"/>
        </w:rPr>
      </w:pPr>
    </w:p>
    <w:p w:rsidR="00AF1911" w:rsidRDefault="00AF1911" w:rsidP="0022777C">
      <w:pPr>
        <w:pStyle w:val="EXPOZ-ramecekodpoved"/>
        <w:rPr>
          <w:szCs w:val="21"/>
        </w:rPr>
      </w:pPr>
    </w:p>
    <w:p w:rsidR="00AF1911" w:rsidRDefault="00AF1911" w:rsidP="0022777C">
      <w:pPr>
        <w:pStyle w:val="EXPOZ-ramecekodpoved"/>
        <w:rPr>
          <w:szCs w:val="21"/>
        </w:rPr>
      </w:pPr>
    </w:p>
    <w:p w:rsidR="00AF1911" w:rsidRDefault="00AF1911" w:rsidP="0022777C">
      <w:pPr>
        <w:pStyle w:val="EXPOZ-ramecekodpoved"/>
        <w:rPr>
          <w:szCs w:val="21"/>
        </w:rPr>
      </w:pPr>
    </w:p>
    <w:p w:rsidR="00AF1911" w:rsidRPr="00AF1911" w:rsidRDefault="00AF1911" w:rsidP="0022777C">
      <w:pPr>
        <w:pStyle w:val="EXPOZ-ramecekodpoved"/>
        <w:rPr>
          <w:sz w:val="36"/>
          <w:szCs w:val="21"/>
        </w:rPr>
      </w:pPr>
    </w:p>
    <w:sectPr w:rsidR="00AF1911" w:rsidRPr="00AF1911" w:rsidSect="00C9043E">
      <w:headerReference w:type="default" r:id="rId10"/>
      <w:footerReference w:type="default" r:id="rId11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062" w:rsidRDefault="00BB0062">
      <w:r>
        <w:separator/>
      </w:r>
    </w:p>
  </w:endnote>
  <w:endnote w:type="continuationSeparator" w:id="0">
    <w:p w:rsidR="00BB0062" w:rsidRDefault="00BB0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 wp14:anchorId="372AD371" wp14:editId="00FE65A1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062" w:rsidRDefault="00BB0062">
      <w:r>
        <w:separator/>
      </w:r>
    </w:p>
  </w:footnote>
  <w:footnote w:type="continuationSeparator" w:id="0">
    <w:p w:rsidR="00BB0062" w:rsidRDefault="00BB0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37" w:rsidRPr="00A301ED" w:rsidRDefault="00062B30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>
      <w:rPr>
        <w:sz w:val="20"/>
      </w:rPr>
      <w:t>Pracovní list žáka</w:t>
    </w:r>
    <w:r w:rsidR="007F2A6B" w:rsidRPr="00A301ED">
      <w:rPr>
        <w:sz w:val="20"/>
      </w:rPr>
      <w:tab/>
    </w:r>
    <w:r w:rsidR="00DD48C6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DD48C6" w:rsidRPr="00DD48C6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DD48C6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r w:rsidR="00DD48C6">
      <w:rPr>
        <w:sz w:val="20"/>
        <w:szCs w:val="20"/>
      </w:rPr>
      <w:fldChar w:fldCharType="begin"/>
    </w:r>
    <w:r w:rsidR="00DD48C6">
      <w:rPr>
        <w:sz w:val="20"/>
        <w:szCs w:val="20"/>
      </w:rPr>
      <w:instrText xml:space="preserve"> SECTIONPAGES  \* Arabic  \* MERGEFORMAT </w:instrText>
    </w:r>
    <w:r w:rsidR="00DD48C6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="00DD48C6">
      <w:rPr>
        <w:sz w:val="20"/>
        <w:szCs w:val="20"/>
      </w:rPr>
      <w:fldChar w:fldCharType="end"/>
    </w:r>
    <w:r w:rsidR="00DD48C6">
      <w:rPr>
        <w:sz w:val="20"/>
      </w:rPr>
      <w:tab/>
    </w:r>
    <w:r w:rsidR="007F2A6B" w:rsidRPr="00A301ED">
      <w:rPr>
        <w:sz w:val="20"/>
      </w:rPr>
      <w:t>www.expoz.cz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A1C"/>
    <w:rsid w:val="00010249"/>
    <w:rsid w:val="00013AAC"/>
    <w:rsid w:val="000249A5"/>
    <w:rsid w:val="00025354"/>
    <w:rsid w:val="00026C87"/>
    <w:rsid w:val="0003316B"/>
    <w:rsid w:val="0003704A"/>
    <w:rsid w:val="00040D37"/>
    <w:rsid w:val="0004343E"/>
    <w:rsid w:val="000475B1"/>
    <w:rsid w:val="0005614A"/>
    <w:rsid w:val="00061666"/>
    <w:rsid w:val="00062B30"/>
    <w:rsid w:val="000832CA"/>
    <w:rsid w:val="000909AF"/>
    <w:rsid w:val="000A60AF"/>
    <w:rsid w:val="000A7E5F"/>
    <w:rsid w:val="000B212C"/>
    <w:rsid w:val="000B5ACB"/>
    <w:rsid w:val="000C2C08"/>
    <w:rsid w:val="000E3231"/>
    <w:rsid w:val="001017C9"/>
    <w:rsid w:val="0010792B"/>
    <w:rsid w:val="00111141"/>
    <w:rsid w:val="00114428"/>
    <w:rsid w:val="001160AB"/>
    <w:rsid w:val="00116275"/>
    <w:rsid w:val="0012288A"/>
    <w:rsid w:val="00123EA6"/>
    <w:rsid w:val="00126CA4"/>
    <w:rsid w:val="00134B0D"/>
    <w:rsid w:val="00155564"/>
    <w:rsid w:val="00161C63"/>
    <w:rsid w:val="00161F43"/>
    <w:rsid w:val="00162706"/>
    <w:rsid w:val="00163916"/>
    <w:rsid w:val="00170992"/>
    <w:rsid w:val="00185E16"/>
    <w:rsid w:val="0018617F"/>
    <w:rsid w:val="00186E7A"/>
    <w:rsid w:val="001A38E6"/>
    <w:rsid w:val="001B53DD"/>
    <w:rsid w:val="001B542A"/>
    <w:rsid w:val="001B5D07"/>
    <w:rsid w:val="001C7B90"/>
    <w:rsid w:val="001D5D21"/>
    <w:rsid w:val="001E140C"/>
    <w:rsid w:val="001F0535"/>
    <w:rsid w:val="001F18A3"/>
    <w:rsid w:val="0021174D"/>
    <w:rsid w:val="00212E32"/>
    <w:rsid w:val="00225357"/>
    <w:rsid w:val="0022777C"/>
    <w:rsid w:val="00230A86"/>
    <w:rsid w:val="002323AB"/>
    <w:rsid w:val="00242886"/>
    <w:rsid w:val="002617E9"/>
    <w:rsid w:val="0026470D"/>
    <w:rsid w:val="00271CD8"/>
    <w:rsid w:val="00277B29"/>
    <w:rsid w:val="00284457"/>
    <w:rsid w:val="0029184D"/>
    <w:rsid w:val="002A0AA0"/>
    <w:rsid w:val="002A5743"/>
    <w:rsid w:val="002B1210"/>
    <w:rsid w:val="002C2479"/>
    <w:rsid w:val="002D22B0"/>
    <w:rsid w:val="002D763E"/>
    <w:rsid w:val="002E259F"/>
    <w:rsid w:val="002E70C1"/>
    <w:rsid w:val="002F1220"/>
    <w:rsid w:val="00300FAF"/>
    <w:rsid w:val="00312855"/>
    <w:rsid w:val="00316F56"/>
    <w:rsid w:val="00320A93"/>
    <w:rsid w:val="0032340D"/>
    <w:rsid w:val="003333FD"/>
    <w:rsid w:val="00345A1C"/>
    <w:rsid w:val="0037715F"/>
    <w:rsid w:val="003A54E5"/>
    <w:rsid w:val="003A7030"/>
    <w:rsid w:val="003B5CCA"/>
    <w:rsid w:val="003C4306"/>
    <w:rsid w:val="003D3F0D"/>
    <w:rsid w:val="003D6E59"/>
    <w:rsid w:val="003E09DA"/>
    <w:rsid w:val="00402A40"/>
    <w:rsid w:val="0040352D"/>
    <w:rsid w:val="00421914"/>
    <w:rsid w:val="004241FB"/>
    <w:rsid w:val="004279CE"/>
    <w:rsid w:val="00434CD5"/>
    <w:rsid w:val="0044252D"/>
    <w:rsid w:val="00474032"/>
    <w:rsid w:val="004B45B0"/>
    <w:rsid w:val="004C22BC"/>
    <w:rsid w:val="004D5929"/>
    <w:rsid w:val="004F1E60"/>
    <w:rsid w:val="004F6FA4"/>
    <w:rsid w:val="005143A3"/>
    <w:rsid w:val="005166DE"/>
    <w:rsid w:val="00521496"/>
    <w:rsid w:val="00524D0C"/>
    <w:rsid w:val="00527BFA"/>
    <w:rsid w:val="00546B05"/>
    <w:rsid w:val="00556C88"/>
    <w:rsid w:val="00566024"/>
    <w:rsid w:val="005700EF"/>
    <w:rsid w:val="00581651"/>
    <w:rsid w:val="00590CA6"/>
    <w:rsid w:val="00592777"/>
    <w:rsid w:val="00595B38"/>
    <w:rsid w:val="005A043F"/>
    <w:rsid w:val="005A1555"/>
    <w:rsid w:val="005A6EEB"/>
    <w:rsid w:val="005B21EB"/>
    <w:rsid w:val="005B2724"/>
    <w:rsid w:val="005B2A24"/>
    <w:rsid w:val="005C278E"/>
    <w:rsid w:val="005D0166"/>
    <w:rsid w:val="005D114F"/>
    <w:rsid w:val="005E5624"/>
    <w:rsid w:val="00600553"/>
    <w:rsid w:val="00616F53"/>
    <w:rsid w:val="00617C71"/>
    <w:rsid w:val="00630DDD"/>
    <w:rsid w:val="006400F8"/>
    <w:rsid w:val="00640898"/>
    <w:rsid w:val="00647228"/>
    <w:rsid w:val="0065174D"/>
    <w:rsid w:val="00655435"/>
    <w:rsid w:val="00656DE6"/>
    <w:rsid w:val="00661C1D"/>
    <w:rsid w:val="00687EE1"/>
    <w:rsid w:val="006906D5"/>
    <w:rsid w:val="006A5C2A"/>
    <w:rsid w:val="006E37E4"/>
    <w:rsid w:val="006F4765"/>
    <w:rsid w:val="007073AD"/>
    <w:rsid w:val="00732621"/>
    <w:rsid w:val="00734208"/>
    <w:rsid w:val="00734BC8"/>
    <w:rsid w:val="007515A3"/>
    <w:rsid w:val="00756DE7"/>
    <w:rsid w:val="00756F96"/>
    <w:rsid w:val="00766410"/>
    <w:rsid w:val="00766886"/>
    <w:rsid w:val="00772655"/>
    <w:rsid w:val="007731D0"/>
    <w:rsid w:val="0077764E"/>
    <w:rsid w:val="00793ECE"/>
    <w:rsid w:val="007A69C9"/>
    <w:rsid w:val="007B7449"/>
    <w:rsid w:val="007C566D"/>
    <w:rsid w:val="007E51B2"/>
    <w:rsid w:val="007F2A6B"/>
    <w:rsid w:val="007F42A7"/>
    <w:rsid w:val="007F4A64"/>
    <w:rsid w:val="007F53EF"/>
    <w:rsid w:val="00806D44"/>
    <w:rsid w:val="008078B2"/>
    <w:rsid w:val="0081053E"/>
    <w:rsid w:val="00816713"/>
    <w:rsid w:val="008209A5"/>
    <w:rsid w:val="008311B8"/>
    <w:rsid w:val="008376A7"/>
    <w:rsid w:val="008434D5"/>
    <w:rsid w:val="00857003"/>
    <w:rsid w:val="00862F8B"/>
    <w:rsid w:val="00867015"/>
    <w:rsid w:val="00872A50"/>
    <w:rsid w:val="00874BB8"/>
    <w:rsid w:val="0088484F"/>
    <w:rsid w:val="00893413"/>
    <w:rsid w:val="00893467"/>
    <w:rsid w:val="008B3555"/>
    <w:rsid w:val="008C6585"/>
    <w:rsid w:val="008D42C7"/>
    <w:rsid w:val="008E3D92"/>
    <w:rsid w:val="008F0E3D"/>
    <w:rsid w:val="00904181"/>
    <w:rsid w:val="0092590D"/>
    <w:rsid w:val="00937C55"/>
    <w:rsid w:val="00941133"/>
    <w:rsid w:val="00956F4D"/>
    <w:rsid w:val="00961124"/>
    <w:rsid w:val="00963760"/>
    <w:rsid w:val="00963C17"/>
    <w:rsid w:val="00970370"/>
    <w:rsid w:val="0097396C"/>
    <w:rsid w:val="009802C6"/>
    <w:rsid w:val="0098519E"/>
    <w:rsid w:val="0099466D"/>
    <w:rsid w:val="009B5A31"/>
    <w:rsid w:val="009B7D21"/>
    <w:rsid w:val="009D1FFA"/>
    <w:rsid w:val="009D21B5"/>
    <w:rsid w:val="009D5B39"/>
    <w:rsid w:val="009D6105"/>
    <w:rsid w:val="009E3895"/>
    <w:rsid w:val="009F23F1"/>
    <w:rsid w:val="00A301ED"/>
    <w:rsid w:val="00A41B8B"/>
    <w:rsid w:val="00A53555"/>
    <w:rsid w:val="00A7476F"/>
    <w:rsid w:val="00A909F1"/>
    <w:rsid w:val="00A96A7F"/>
    <w:rsid w:val="00AA28D4"/>
    <w:rsid w:val="00AC01D9"/>
    <w:rsid w:val="00AC04E0"/>
    <w:rsid w:val="00AC2340"/>
    <w:rsid w:val="00AF1911"/>
    <w:rsid w:val="00AF47B9"/>
    <w:rsid w:val="00B02F86"/>
    <w:rsid w:val="00B139E4"/>
    <w:rsid w:val="00B15C50"/>
    <w:rsid w:val="00B2019A"/>
    <w:rsid w:val="00B400C7"/>
    <w:rsid w:val="00B74141"/>
    <w:rsid w:val="00B81190"/>
    <w:rsid w:val="00B86458"/>
    <w:rsid w:val="00B94A79"/>
    <w:rsid w:val="00BA05BF"/>
    <w:rsid w:val="00BB0062"/>
    <w:rsid w:val="00BB45ED"/>
    <w:rsid w:val="00BD15B6"/>
    <w:rsid w:val="00BD76B1"/>
    <w:rsid w:val="00BE12A8"/>
    <w:rsid w:val="00BE593D"/>
    <w:rsid w:val="00BF6FD3"/>
    <w:rsid w:val="00C247D9"/>
    <w:rsid w:val="00C32770"/>
    <w:rsid w:val="00C46952"/>
    <w:rsid w:val="00C858AE"/>
    <w:rsid w:val="00C9043E"/>
    <w:rsid w:val="00CA1E68"/>
    <w:rsid w:val="00CC257B"/>
    <w:rsid w:val="00CD20D2"/>
    <w:rsid w:val="00CE1F28"/>
    <w:rsid w:val="00D02E8B"/>
    <w:rsid w:val="00D0318F"/>
    <w:rsid w:val="00D03223"/>
    <w:rsid w:val="00D10B46"/>
    <w:rsid w:val="00D13A5C"/>
    <w:rsid w:val="00D33B65"/>
    <w:rsid w:val="00D400B6"/>
    <w:rsid w:val="00D57C80"/>
    <w:rsid w:val="00D67BFD"/>
    <w:rsid w:val="00D748D6"/>
    <w:rsid w:val="00D842C3"/>
    <w:rsid w:val="00DC1D2C"/>
    <w:rsid w:val="00DC305B"/>
    <w:rsid w:val="00DD48C6"/>
    <w:rsid w:val="00DD6F37"/>
    <w:rsid w:val="00DE5BCA"/>
    <w:rsid w:val="00DE650D"/>
    <w:rsid w:val="00DF6B3E"/>
    <w:rsid w:val="00E01F94"/>
    <w:rsid w:val="00E21108"/>
    <w:rsid w:val="00E26C32"/>
    <w:rsid w:val="00E42389"/>
    <w:rsid w:val="00E53E53"/>
    <w:rsid w:val="00E55E33"/>
    <w:rsid w:val="00E61D12"/>
    <w:rsid w:val="00E71917"/>
    <w:rsid w:val="00E74915"/>
    <w:rsid w:val="00E90691"/>
    <w:rsid w:val="00E90C13"/>
    <w:rsid w:val="00E96B66"/>
    <w:rsid w:val="00EA5387"/>
    <w:rsid w:val="00ED1E0A"/>
    <w:rsid w:val="00ED57F8"/>
    <w:rsid w:val="00EE07C4"/>
    <w:rsid w:val="00EE4D5F"/>
    <w:rsid w:val="00EE7941"/>
    <w:rsid w:val="00EF6A24"/>
    <w:rsid w:val="00F04061"/>
    <w:rsid w:val="00F33F55"/>
    <w:rsid w:val="00F40107"/>
    <w:rsid w:val="00F40835"/>
    <w:rsid w:val="00F473E5"/>
    <w:rsid w:val="00F47CD2"/>
    <w:rsid w:val="00F66B02"/>
    <w:rsid w:val="00F7216C"/>
    <w:rsid w:val="00F77D0C"/>
    <w:rsid w:val="00F80735"/>
    <w:rsid w:val="00F81FB2"/>
    <w:rsid w:val="00F950DF"/>
    <w:rsid w:val="00FA35FE"/>
    <w:rsid w:val="00FA6020"/>
    <w:rsid w:val="00FB2FAC"/>
    <w:rsid w:val="00FC7C1D"/>
    <w:rsid w:val="00FD62C9"/>
    <w:rsid w:val="00FE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file:///D:/DATA/Tom/MyData/TFSoft/projekty-02-rozpracovane/GYM-Policka/003-Expoz/vizual/povinne%20ESF/OPVK_hor_zakladni_logolink_CB_cz.jpg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6B8F2-11D8-47CF-963A-0F010F87E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1931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Feltl</dc:creator>
  <cp:keywords/>
  <cp:lastModifiedBy>Tomáš Feltl</cp:lastModifiedBy>
  <cp:revision>8</cp:revision>
  <cp:lastPrinted>2012-10-11T13:42:00Z</cp:lastPrinted>
  <dcterms:created xsi:type="dcterms:W3CDTF">2012-12-06T01:05:00Z</dcterms:created>
  <dcterms:modified xsi:type="dcterms:W3CDTF">2012-12-08T15:47:00Z</dcterms:modified>
</cp:coreProperties>
</file>