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 wp14:anchorId="68133490" wp14:editId="43D45719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970370">
        <w:t>Chemie</w:t>
      </w:r>
      <w:r w:rsidR="00FA35FE" w:rsidRPr="00F81FB2">
        <w:t xml:space="preserve"> – úloha č. </w:t>
      </w:r>
      <w:r w:rsidR="00AC04E0">
        <w:t>1</w:t>
      </w:r>
      <w:r w:rsidR="00293232">
        <w:t>5</w:t>
      </w:r>
    </w:p>
    <w:p w:rsidR="003B146A" w:rsidRPr="003B146A" w:rsidRDefault="003B146A" w:rsidP="003B146A">
      <w:pPr>
        <w:spacing w:after="57"/>
        <w:jc w:val="right"/>
        <w:rPr>
          <w:rFonts w:ascii="Palatino Linotype" w:hAnsi="Palatino Linotype"/>
          <w:sz w:val="20"/>
        </w:rPr>
      </w:pPr>
      <w:r w:rsidRPr="003B146A">
        <w:rPr>
          <w:rFonts w:ascii="Palatino Linotype" w:hAnsi="Palatino Linotype"/>
          <w:sz w:val="20"/>
        </w:rPr>
        <w:t xml:space="preserve">Autor: Tomáš </w:t>
      </w:r>
      <w:proofErr w:type="spellStart"/>
      <w:r w:rsidRPr="003B146A">
        <w:rPr>
          <w:rFonts w:ascii="Palatino Linotype" w:hAnsi="Palatino Linotype"/>
          <w:sz w:val="20"/>
        </w:rPr>
        <w:t>Feltl</w:t>
      </w:r>
      <w:proofErr w:type="spellEnd"/>
    </w:p>
    <w:p w:rsidR="003B146A" w:rsidRPr="003B146A" w:rsidRDefault="003B146A" w:rsidP="003B1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418"/>
          <w:tab w:val="left" w:pos="1560"/>
          <w:tab w:val="left" w:leader="dot" w:pos="9498"/>
        </w:tabs>
        <w:spacing w:after="57"/>
        <w:ind w:left="113"/>
        <w:rPr>
          <w:rFonts w:ascii="Palatino Linotype" w:hAnsi="Palatino Linotype"/>
          <w:color w:val="0070C0"/>
          <w:sz w:val="18"/>
          <w:szCs w:val="18"/>
        </w:rPr>
      </w:pPr>
    </w:p>
    <w:p w:rsidR="003B146A" w:rsidRPr="003B146A" w:rsidRDefault="003B146A" w:rsidP="003B1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418"/>
          <w:tab w:val="left" w:pos="1560"/>
          <w:tab w:val="left" w:leader="dot" w:pos="9498"/>
        </w:tabs>
        <w:spacing w:after="57"/>
        <w:ind w:left="113"/>
        <w:rPr>
          <w:rFonts w:ascii="Palatino Linotype" w:hAnsi="Palatino Linotype"/>
          <w:sz w:val="18"/>
          <w:szCs w:val="18"/>
        </w:rPr>
      </w:pPr>
      <w:r w:rsidRPr="003B146A">
        <w:rPr>
          <w:rFonts w:ascii="Palatino Linotype" w:hAnsi="Palatino Linotype"/>
          <w:sz w:val="18"/>
          <w:szCs w:val="18"/>
        </w:rPr>
        <w:t>Číslo:</w:t>
      </w:r>
      <w:r w:rsidRPr="003B146A">
        <w:rPr>
          <w:rFonts w:ascii="Palatino Linotype" w:hAnsi="Palatino Linotype"/>
          <w:sz w:val="18"/>
          <w:szCs w:val="18"/>
        </w:rPr>
        <w:tab/>
      </w:r>
      <w:r w:rsidRPr="003B146A">
        <w:rPr>
          <w:rFonts w:ascii="Palatino Linotype" w:hAnsi="Palatino Linotype"/>
          <w:sz w:val="18"/>
          <w:szCs w:val="18"/>
        </w:rPr>
        <w:tab/>
        <w:t>Téma:</w:t>
      </w:r>
      <w:r w:rsidRPr="003B146A">
        <w:rPr>
          <w:rFonts w:ascii="Palatino Linotype" w:hAnsi="Palatino Linotype"/>
          <w:sz w:val="18"/>
          <w:szCs w:val="18"/>
        </w:rPr>
        <w:tab/>
      </w:r>
    </w:p>
    <w:p w:rsidR="003B146A" w:rsidRPr="003B146A" w:rsidRDefault="003B146A" w:rsidP="003B1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962"/>
          <w:tab w:val="left" w:leader="dot" w:pos="7513"/>
          <w:tab w:val="right" w:leader="dot" w:pos="9498"/>
        </w:tabs>
        <w:spacing w:after="57"/>
        <w:ind w:left="113"/>
        <w:rPr>
          <w:rFonts w:ascii="Palatino Linotype" w:hAnsi="Palatino Linotype"/>
          <w:sz w:val="18"/>
          <w:szCs w:val="18"/>
        </w:rPr>
      </w:pPr>
    </w:p>
    <w:p w:rsidR="003B146A" w:rsidRPr="003B146A" w:rsidRDefault="003B146A" w:rsidP="003B1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678"/>
          <w:tab w:val="left" w:pos="4962"/>
          <w:tab w:val="left" w:leader="dot" w:pos="7513"/>
          <w:tab w:val="right" w:leader="dot" w:pos="9498"/>
        </w:tabs>
        <w:spacing w:after="57"/>
        <w:ind w:left="113"/>
        <w:rPr>
          <w:rFonts w:ascii="Palatino Linotype" w:hAnsi="Palatino Linotype"/>
          <w:sz w:val="18"/>
          <w:szCs w:val="18"/>
        </w:rPr>
      </w:pPr>
      <w:r w:rsidRPr="003B146A">
        <w:rPr>
          <w:rFonts w:ascii="Palatino Linotype" w:hAnsi="Palatino Linotype"/>
          <w:sz w:val="18"/>
          <w:szCs w:val="18"/>
        </w:rPr>
        <w:t>Jméno a příjmení:</w:t>
      </w:r>
      <w:r w:rsidRPr="003B146A">
        <w:rPr>
          <w:rFonts w:ascii="Palatino Linotype" w:hAnsi="Palatino Linotype"/>
          <w:sz w:val="18"/>
          <w:szCs w:val="18"/>
        </w:rPr>
        <w:tab/>
      </w:r>
      <w:r w:rsidRPr="003B146A">
        <w:rPr>
          <w:rFonts w:ascii="Palatino Linotype" w:hAnsi="Palatino Linotype"/>
          <w:sz w:val="18"/>
          <w:szCs w:val="18"/>
        </w:rPr>
        <w:tab/>
        <w:t>Datum:</w:t>
      </w:r>
      <w:r w:rsidRPr="003B146A">
        <w:rPr>
          <w:rFonts w:ascii="Palatino Linotype" w:hAnsi="Palatino Linotype"/>
          <w:sz w:val="18"/>
          <w:szCs w:val="18"/>
        </w:rPr>
        <w:tab/>
        <w:t>Třída:</w:t>
      </w:r>
      <w:r w:rsidRPr="003B146A">
        <w:rPr>
          <w:rFonts w:ascii="Palatino Linotype" w:hAnsi="Palatino Linotype"/>
          <w:sz w:val="18"/>
          <w:szCs w:val="18"/>
        </w:rPr>
        <w:tab/>
      </w:r>
    </w:p>
    <w:p w:rsidR="003B146A" w:rsidRPr="003B146A" w:rsidRDefault="003B146A" w:rsidP="003B1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7"/>
        <w:ind w:left="113"/>
        <w:rPr>
          <w:rFonts w:ascii="Palatino Linotype" w:hAnsi="Palatino Linotype"/>
          <w:sz w:val="18"/>
          <w:szCs w:val="18"/>
        </w:rPr>
      </w:pPr>
    </w:p>
    <w:p w:rsidR="003B146A" w:rsidRPr="003B146A" w:rsidRDefault="003B146A" w:rsidP="003B1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1418"/>
          <w:tab w:val="left" w:pos="1560"/>
          <w:tab w:val="right" w:leader="dot" w:pos="9498"/>
        </w:tabs>
        <w:spacing w:after="57"/>
        <w:ind w:left="113"/>
        <w:rPr>
          <w:rFonts w:ascii="Palatino Linotype" w:hAnsi="Palatino Linotype"/>
          <w:sz w:val="21"/>
        </w:rPr>
      </w:pPr>
      <w:r w:rsidRPr="003B146A">
        <w:rPr>
          <w:rFonts w:ascii="Palatino Linotype" w:hAnsi="Palatino Linotype"/>
          <w:sz w:val="18"/>
          <w:szCs w:val="18"/>
        </w:rPr>
        <w:t>Skupina č. :</w:t>
      </w:r>
      <w:r w:rsidRPr="003B146A">
        <w:rPr>
          <w:rFonts w:ascii="Palatino Linotype" w:hAnsi="Palatino Linotype"/>
          <w:sz w:val="18"/>
          <w:szCs w:val="18"/>
        </w:rPr>
        <w:tab/>
      </w:r>
      <w:r w:rsidRPr="003B146A">
        <w:rPr>
          <w:rFonts w:ascii="Palatino Linotype" w:hAnsi="Palatino Linotype"/>
          <w:sz w:val="18"/>
          <w:szCs w:val="18"/>
        </w:rPr>
        <w:tab/>
        <w:t>Spolupracoval:</w:t>
      </w:r>
      <w:r w:rsidRPr="003B146A">
        <w:rPr>
          <w:rFonts w:ascii="Palatino Linotype" w:hAnsi="Palatino Linotype"/>
          <w:sz w:val="18"/>
          <w:szCs w:val="18"/>
        </w:rPr>
        <w:tab/>
      </w:r>
    </w:p>
    <w:p w:rsidR="003B146A" w:rsidRPr="003B146A" w:rsidRDefault="003B146A" w:rsidP="003B1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7"/>
        <w:ind w:left="113"/>
        <w:rPr>
          <w:rFonts w:ascii="Palatino Linotype" w:hAnsi="Palatino Linotype"/>
          <w:color w:val="0070C0"/>
          <w:sz w:val="16"/>
          <w:szCs w:val="16"/>
        </w:rPr>
      </w:pPr>
    </w:p>
    <w:p w:rsidR="00040D37" w:rsidRDefault="00293232" w:rsidP="00163916">
      <w:pPr>
        <w:pStyle w:val="EXPOZ-nazevulohy"/>
      </w:pPr>
      <w:r w:rsidRPr="00293232">
        <w:t>Barevnost látek kolem n</w:t>
      </w:r>
      <w:r>
        <w:t>ás a změny barevnosti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05614A" w:rsidRDefault="00480E23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Světlo</w:t>
      </w:r>
    </w:p>
    <w:p w:rsidR="005143A3" w:rsidRDefault="005143A3" w:rsidP="00B400C7">
      <w:pPr>
        <w:pStyle w:val="EXPOZ-ramecekodpoved"/>
      </w:pPr>
    </w:p>
    <w:p w:rsidR="00FD2696" w:rsidRPr="0005614A" w:rsidRDefault="00FD2696" w:rsidP="00B400C7">
      <w:pPr>
        <w:pStyle w:val="EXPOZ-ramecekodpoved"/>
      </w:pPr>
    </w:p>
    <w:p w:rsidR="0005614A" w:rsidRPr="005143A3" w:rsidRDefault="00480E23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Spektrální barvy</w:t>
      </w:r>
    </w:p>
    <w:p w:rsidR="005143A3" w:rsidRDefault="005143A3" w:rsidP="00B400C7">
      <w:pPr>
        <w:pStyle w:val="EXPOZ-ramecekodpoved"/>
      </w:pPr>
    </w:p>
    <w:p w:rsidR="00FD2696" w:rsidRDefault="00FD2696" w:rsidP="00B400C7">
      <w:pPr>
        <w:pStyle w:val="EXPOZ-ramecekodpoved"/>
      </w:pPr>
    </w:p>
    <w:p w:rsidR="008B026B" w:rsidRPr="005143A3" w:rsidRDefault="008B026B" w:rsidP="008B026B">
      <w:pPr>
        <w:pStyle w:val="EXPOZ-zakladnitext"/>
        <w:rPr>
          <w:rStyle w:val="EXPOZ-bolditalic"/>
        </w:rPr>
      </w:pPr>
      <w:r>
        <w:rPr>
          <w:rStyle w:val="EXPOZ-bolditalic"/>
        </w:rPr>
        <w:t>Valenční elektrony</w:t>
      </w:r>
    </w:p>
    <w:p w:rsidR="008B026B" w:rsidRDefault="008B026B" w:rsidP="008B026B">
      <w:pPr>
        <w:pStyle w:val="EXPOZ-ramecekodpoved"/>
      </w:pPr>
    </w:p>
    <w:p w:rsidR="00FD2696" w:rsidRDefault="00FD2696" w:rsidP="008B026B">
      <w:pPr>
        <w:pStyle w:val="EXPOZ-ramecekodpoved"/>
      </w:pPr>
    </w:p>
    <w:p w:rsidR="0005614A" w:rsidRPr="005143A3" w:rsidRDefault="008B026B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Doplňková barva</w:t>
      </w:r>
    </w:p>
    <w:p w:rsidR="008B026B" w:rsidRDefault="008B026B" w:rsidP="008B026B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FD2696" w:rsidRDefault="00FD2696" w:rsidP="008B026B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FD2696" w:rsidRDefault="00FD2696" w:rsidP="008B026B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05614A" w:rsidRPr="005143A3" w:rsidRDefault="008B026B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Fotoreceptor</w:t>
      </w:r>
    </w:p>
    <w:p w:rsidR="005143A3" w:rsidRDefault="005143A3" w:rsidP="00B400C7">
      <w:pPr>
        <w:pStyle w:val="EXPOZ-ramecekodpoved"/>
      </w:pPr>
    </w:p>
    <w:p w:rsidR="00FD2696" w:rsidRDefault="00FD2696" w:rsidP="00B400C7">
      <w:pPr>
        <w:pStyle w:val="EXPOZ-ramecekodpoved"/>
      </w:pPr>
    </w:p>
    <w:p w:rsidR="00FD2696" w:rsidRDefault="00FD2696" w:rsidP="00B400C7">
      <w:pPr>
        <w:pStyle w:val="EXPOZ-ramecekodpoved"/>
      </w:pPr>
    </w:p>
    <w:p w:rsidR="0005614A" w:rsidRPr="005143A3" w:rsidRDefault="008B026B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RGB</w:t>
      </w:r>
    </w:p>
    <w:p w:rsidR="00FD2696" w:rsidRDefault="00FD2696" w:rsidP="00B400C7">
      <w:pPr>
        <w:pStyle w:val="EXPOZ-ramecekodpoved"/>
      </w:pPr>
    </w:p>
    <w:p w:rsidR="00FD2696" w:rsidRDefault="00FD2696" w:rsidP="00B400C7">
      <w:pPr>
        <w:pStyle w:val="EXPOZ-ramecekodpoved"/>
      </w:pPr>
    </w:p>
    <w:p w:rsidR="005143A3" w:rsidRDefault="005143A3" w:rsidP="00B400C7">
      <w:pPr>
        <w:pStyle w:val="EXPOZ-ramecekodpoved"/>
      </w:pPr>
    </w:p>
    <w:p w:rsidR="0005614A" w:rsidRPr="005143A3" w:rsidRDefault="008B026B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CMYK</w:t>
      </w:r>
    </w:p>
    <w:p w:rsidR="00FD2696" w:rsidRDefault="00FD2696" w:rsidP="00B400C7">
      <w:pPr>
        <w:pStyle w:val="EXPOZ-ramecekodpoved"/>
      </w:pPr>
    </w:p>
    <w:p w:rsidR="00FD2696" w:rsidRDefault="00FD2696" w:rsidP="00B400C7">
      <w:pPr>
        <w:pStyle w:val="EXPOZ-ramecekodpoved"/>
      </w:pPr>
    </w:p>
    <w:p w:rsidR="005143A3" w:rsidRDefault="005143A3" w:rsidP="00B400C7">
      <w:pPr>
        <w:pStyle w:val="EXPOZ-ramecekodpoved"/>
      </w:pPr>
    </w:p>
    <w:p w:rsidR="008B026B" w:rsidRPr="005143A3" w:rsidRDefault="008B026B" w:rsidP="008B026B">
      <w:pPr>
        <w:pStyle w:val="EXPOZ-zakladnitext"/>
        <w:rPr>
          <w:rStyle w:val="EXPOZ-bolditalic"/>
        </w:rPr>
      </w:pPr>
      <w:r>
        <w:rPr>
          <w:rStyle w:val="EXPOZ-bolditalic"/>
        </w:rPr>
        <w:lastRenderedPageBreak/>
        <w:t>Lykopen</w:t>
      </w:r>
    </w:p>
    <w:p w:rsidR="00557A52" w:rsidRDefault="00557A52" w:rsidP="008B026B">
      <w:pPr>
        <w:pStyle w:val="EXPOZ-ramecekodpoved"/>
        <w:rPr>
          <w:spacing w:val="-4"/>
          <w:kern w:val="21"/>
        </w:rPr>
      </w:pPr>
    </w:p>
    <w:p w:rsidR="008B026B" w:rsidRPr="001B7239" w:rsidRDefault="008B026B" w:rsidP="008B026B">
      <w:pPr>
        <w:pStyle w:val="EXPOZ-ramecekodpoved"/>
        <w:rPr>
          <w:spacing w:val="-4"/>
          <w:kern w:val="21"/>
        </w:rPr>
      </w:pPr>
    </w:p>
    <w:p w:rsidR="008B026B" w:rsidRPr="005143A3" w:rsidRDefault="008B026B" w:rsidP="008B026B">
      <w:pPr>
        <w:pStyle w:val="EXPOZ-zakladnitext"/>
        <w:rPr>
          <w:rStyle w:val="EXPOZ-bolditalic"/>
        </w:rPr>
      </w:pPr>
      <w:r>
        <w:rPr>
          <w:rStyle w:val="EXPOZ-bolditalic"/>
        </w:rPr>
        <w:t>Antioxidant</w:t>
      </w:r>
    </w:p>
    <w:p w:rsidR="00557A52" w:rsidRDefault="00557A52" w:rsidP="008B026B">
      <w:pPr>
        <w:pStyle w:val="EXPOZ-ramecekodpoved"/>
      </w:pPr>
    </w:p>
    <w:p w:rsidR="00557A52" w:rsidRDefault="00557A52" w:rsidP="008B026B">
      <w:pPr>
        <w:pStyle w:val="EXPOZ-ramecekodpoved"/>
      </w:pPr>
    </w:p>
    <w:p w:rsidR="00557A52" w:rsidRDefault="00557A52" w:rsidP="008B026B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7F4A64" w:rsidRDefault="00F30738" w:rsidP="008E3D92">
      <w:pPr>
        <w:pStyle w:val="EXPOZ-cislovanyseznam"/>
      </w:pPr>
      <w:r>
        <w:t>Je mezi ene</w:t>
      </w:r>
      <w:r w:rsidR="00ED3270">
        <w:t xml:space="preserve">rgií, vlnovou délkou </w:t>
      </w:r>
      <w:r>
        <w:t xml:space="preserve">a barvou světla nějaká souvislost? </w:t>
      </w:r>
      <w:r w:rsidR="00807165">
        <w:t>Vysvětlete.</w:t>
      </w:r>
    </w:p>
    <w:p w:rsidR="00557A52" w:rsidRDefault="00557A52" w:rsidP="00920AC0">
      <w:pPr>
        <w:pStyle w:val="EXPOZ-ramecekodpoved"/>
        <w:rPr>
          <w:spacing w:val="-4"/>
          <w:kern w:val="21"/>
        </w:rPr>
      </w:pPr>
    </w:p>
    <w:p w:rsidR="00312855" w:rsidRPr="003A046B" w:rsidRDefault="00312855" w:rsidP="00920AC0">
      <w:pPr>
        <w:pStyle w:val="EXPOZ-ramecekodpoved"/>
        <w:rPr>
          <w:spacing w:val="-4"/>
          <w:kern w:val="21"/>
        </w:rPr>
      </w:pPr>
    </w:p>
    <w:p w:rsidR="0098519E" w:rsidRDefault="00ED3270" w:rsidP="00524D0C">
      <w:pPr>
        <w:pStyle w:val="EXPOZ-cislovanyseznam"/>
      </w:pPr>
      <w:r>
        <w:t>Porovnejte současné rozlišení snímacích čipů běžných fotoaparátů a lidského oka. Kdo vyhrává?</w:t>
      </w:r>
      <w:r w:rsidR="00BD15B6" w:rsidRPr="00BD15B6">
        <w:rPr>
          <w:noProof/>
        </w:rPr>
        <w:t xml:space="preserve"> </w:t>
      </w:r>
    </w:p>
    <w:p w:rsidR="00557A52" w:rsidRDefault="00557A52" w:rsidP="00B400C7">
      <w:pPr>
        <w:pStyle w:val="EXPOZ-ramecekodpoved"/>
      </w:pPr>
    </w:p>
    <w:p w:rsidR="00557A52" w:rsidRDefault="00557A52" w:rsidP="00B400C7">
      <w:pPr>
        <w:pStyle w:val="EXPOZ-ramecekodpoved"/>
      </w:pPr>
    </w:p>
    <w:p w:rsidR="00557A52" w:rsidRDefault="00557A52" w:rsidP="00B400C7">
      <w:pPr>
        <w:pStyle w:val="EXPOZ-ramecekodpoved"/>
      </w:pPr>
    </w:p>
    <w:p w:rsidR="00557A52" w:rsidRDefault="00557A52" w:rsidP="00B400C7">
      <w:pPr>
        <w:pStyle w:val="EXPOZ-ramecekodpoved"/>
      </w:pPr>
    </w:p>
    <w:p w:rsidR="00557A52" w:rsidRDefault="00557A52" w:rsidP="00B400C7">
      <w:pPr>
        <w:pStyle w:val="EXPOZ-ramecekodpoved"/>
      </w:pPr>
    </w:p>
    <w:p w:rsidR="0098519E" w:rsidRDefault="00ED3270" w:rsidP="008E3D92">
      <w:pPr>
        <w:pStyle w:val="EXPOZ-cislovanyseznam"/>
      </w:pPr>
      <w:r>
        <w:t>Jaké kritérium používáme při rozdělení barev na primární a sekundární</w:t>
      </w:r>
      <w:r w:rsidR="0098519E">
        <w:t>?</w:t>
      </w:r>
      <w:r w:rsidR="00BD15B6" w:rsidRPr="00BD15B6">
        <w:rPr>
          <w:noProof/>
        </w:rPr>
        <w:t xml:space="preserve"> </w:t>
      </w:r>
      <w:r w:rsidR="00930D91">
        <w:rPr>
          <w:noProof/>
        </w:rPr>
        <w:t>O jaké barvy se jedná?</w:t>
      </w:r>
    </w:p>
    <w:p w:rsidR="00312855" w:rsidRDefault="00312855" w:rsidP="00B400C7">
      <w:pPr>
        <w:pStyle w:val="EXPOZ-ramecekodpoved"/>
      </w:pPr>
    </w:p>
    <w:p w:rsidR="00557A52" w:rsidRDefault="00557A52" w:rsidP="00B400C7">
      <w:pPr>
        <w:pStyle w:val="EXPOZ-ramecekodpoved"/>
      </w:pPr>
    </w:p>
    <w:p w:rsidR="00557A52" w:rsidRDefault="00557A52" w:rsidP="00B400C7">
      <w:pPr>
        <w:pStyle w:val="EXPOZ-ramecekodpoved"/>
      </w:pPr>
    </w:p>
    <w:p w:rsidR="0098519E" w:rsidRDefault="00ED3270" w:rsidP="008E3D92">
      <w:pPr>
        <w:pStyle w:val="EXPOZ-cislovanyseznam"/>
      </w:pPr>
      <w:r>
        <w:t>Co způsobuje barevnost látek</w:t>
      </w:r>
      <w:r w:rsidR="006F4765">
        <w:t>?</w:t>
      </w:r>
    </w:p>
    <w:p w:rsidR="00557A52" w:rsidRDefault="00557A52" w:rsidP="004528D4">
      <w:pPr>
        <w:pStyle w:val="EXPOZ-ramecekodpoved"/>
      </w:pPr>
    </w:p>
    <w:p w:rsidR="00557A52" w:rsidRDefault="00557A52" w:rsidP="004528D4">
      <w:pPr>
        <w:pStyle w:val="EXPOZ-ramecekodpoved"/>
      </w:pPr>
    </w:p>
    <w:p w:rsidR="00557A52" w:rsidRDefault="00557A52" w:rsidP="004528D4">
      <w:pPr>
        <w:pStyle w:val="EXPOZ-ramecekodpoved"/>
      </w:pPr>
    </w:p>
    <w:p w:rsidR="00557A52" w:rsidRDefault="00557A52" w:rsidP="004528D4">
      <w:pPr>
        <w:pStyle w:val="EXPOZ-ramecekodpoved"/>
      </w:pPr>
    </w:p>
    <w:p w:rsidR="006F4765" w:rsidRDefault="00ED3270" w:rsidP="008E3D92">
      <w:pPr>
        <w:pStyle w:val="EXPOZ-cislovanyseznam"/>
      </w:pPr>
      <w:r>
        <w:t>Kolik dvojných vazeb obsahuje molekula lykopenu</w:t>
      </w:r>
      <w:r w:rsidR="006F4765">
        <w:t>?</w:t>
      </w:r>
      <w:r>
        <w:t xml:space="preserve"> Kolik elektronů je </w:t>
      </w:r>
      <w:r w:rsidR="002624A8">
        <w:t xml:space="preserve">v těchto vazbách </w:t>
      </w:r>
      <w:r>
        <w:t>celkem?</w:t>
      </w:r>
    </w:p>
    <w:p w:rsidR="00963C17" w:rsidRDefault="00963C17" w:rsidP="00B400C7">
      <w:pPr>
        <w:pStyle w:val="EXPOZ-ramecekodpoved"/>
        <w:rPr>
          <w:noProof/>
        </w:rPr>
      </w:pPr>
    </w:p>
    <w:p w:rsidR="008D6FD2" w:rsidRDefault="008D6FD2" w:rsidP="008D6FD2">
      <w:pPr>
        <w:pStyle w:val="EXPOZ-cislovanyseznam"/>
      </w:pPr>
      <w:r>
        <w:t>K jakému typu organické reakce bude mezi lykopenem a bromem pravděpodobně docházet?</w:t>
      </w:r>
    </w:p>
    <w:p w:rsidR="008D6FD2" w:rsidRDefault="008D6FD2" w:rsidP="008D6FD2">
      <w:pPr>
        <w:pStyle w:val="EXPOZ-ramecekodpoved"/>
        <w:rPr>
          <w:noProof/>
        </w:rPr>
      </w:pPr>
    </w:p>
    <w:p w:rsidR="008D6FD2" w:rsidRDefault="008D6FD2" w:rsidP="008D6FD2">
      <w:pPr>
        <w:pStyle w:val="EXPOZ-cislovanyseznam"/>
      </w:pPr>
      <w:r>
        <w:t>Vysvětlete</w:t>
      </w:r>
      <w:r w:rsidR="00DE7D1A">
        <w:t>,</w:t>
      </w:r>
      <w:r>
        <w:t xml:space="preserve"> proč by mělo v průběhu reakce docházet k barevným změnám.</w:t>
      </w:r>
    </w:p>
    <w:p w:rsidR="008D6FD2" w:rsidRDefault="008D6FD2" w:rsidP="008D6FD2">
      <w:pPr>
        <w:pStyle w:val="EXPOZ-ramecekodpoved"/>
        <w:rPr>
          <w:noProof/>
        </w:rPr>
      </w:pPr>
    </w:p>
    <w:p w:rsidR="00557A52" w:rsidRDefault="00557A52" w:rsidP="008D6FD2">
      <w:pPr>
        <w:pStyle w:val="EXPOZ-ramecekodpoved"/>
        <w:rPr>
          <w:noProof/>
        </w:rPr>
      </w:pPr>
    </w:p>
    <w:p w:rsidR="00557A52" w:rsidRDefault="00557A52" w:rsidP="008D6FD2">
      <w:pPr>
        <w:pStyle w:val="EXPOZ-ramecekodpoved"/>
        <w:rPr>
          <w:noProof/>
        </w:rPr>
      </w:pPr>
    </w:p>
    <w:p w:rsidR="006B50AB" w:rsidRDefault="006B50AB" w:rsidP="006B50AB">
      <w:pPr>
        <w:pStyle w:val="EXPOZ-cislovanyseznam"/>
      </w:pPr>
      <w:r w:rsidRPr="00047991">
        <w:rPr>
          <w:spacing w:val="-4"/>
          <w:kern w:val="21"/>
        </w:rPr>
        <w:t>Upravte následující molekulu lykopenu tak</w:t>
      </w:r>
      <w:r w:rsidR="0058723C" w:rsidRPr="00047991">
        <w:rPr>
          <w:spacing w:val="-4"/>
          <w:kern w:val="21"/>
        </w:rPr>
        <w:t>,</w:t>
      </w:r>
      <w:r w:rsidRPr="00047991">
        <w:rPr>
          <w:spacing w:val="-4"/>
          <w:kern w:val="21"/>
        </w:rPr>
        <w:t xml:space="preserve"> aby odpovídala možnému stavu po </w:t>
      </w:r>
      <w:r w:rsidR="00047991" w:rsidRPr="00047991">
        <w:rPr>
          <w:spacing w:val="-4"/>
          <w:kern w:val="21"/>
        </w:rPr>
        <w:t xml:space="preserve">reakci </w:t>
      </w:r>
      <w:r w:rsidRPr="00047991">
        <w:rPr>
          <w:spacing w:val="-4"/>
          <w:kern w:val="21"/>
        </w:rPr>
        <w:t>3 molekul</w:t>
      </w:r>
      <w:r>
        <w:t xml:space="preserve"> Br</w:t>
      </w:r>
      <w:r w:rsidRPr="006B50AB">
        <w:rPr>
          <w:vertAlign w:val="subscript"/>
        </w:rPr>
        <w:t>2</w:t>
      </w:r>
      <w:r>
        <w:t>.</w:t>
      </w:r>
    </w:p>
    <w:p w:rsidR="006B50AB" w:rsidRDefault="0058723C" w:rsidP="006B50AB">
      <w:pPr>
        <w:pStyle w:val="EXPOZ-ramecekodpoved"/>
      </w:pPr>
      <w:r>
        <w:rPr>
          <w:noProof/>
        </w:rPr>
        <w:drawing>
          <wp:inline distT="0" distB="0" distL="0" distR="0">
            <wp:extent cx="6060787" cy="570585"/>
            <wp:effectExtent l="0" t="0" r="0" b="127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652" cy="57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A64" w:rsidRDefault="007F4A64" w:rsidP="007F4A64">
      <w:pPr>
        <w:pStyle w:val="EXPOZ-nadpis2"/>
      </w:pPr>
      <w:r>
        <w:lastRenderedPageBreak/>
        <w:t>Vizualizace naměřených dat</w:t>
      </w:r>
    </w:p>
    <w:p w:rsidR="006F4765" w:rsidRPr="009B71FD" w:rsidRDefault="00593FA1" w:rsidP="007F4A64">
      <w:pPr>
        <w:pStyle w:val="EXPOZ-zakladnitext"/>
        <w:rPr>
          <w:sz w:val="16"/>
          <w:szCs w:val="16"/>
        </w:rPr>
      </w:pPr>
      <w:r>
        <w:rPr>
          <w:sz w:val="16"/>
          <w:szCs w:val="16"/>
        </w:rPr>
        <w:t>Do grafů</w:t>
      </w:r>
      <w:r w:rsidR="006F4765" w:rsidRPr="009B71FD">
        <w:rPr>
          <w:sz w:val="16"/>
          <w:szCs w:val="16"/>
        </w:rPr>
        <w:t xml:space="preserve"> zakreslete</w:t>
      </w:r>
      <w:r w:rsidR="009B71FD" w:rsidRPr="009B71FD">
        <w:rPr>
          <w:sz w:val="16"/>
          <w:szCs w:val="16"/>
        </w:rPr>
        <w:t xml:space="preserve"> (</w:t>
      </w:r>
      <w:r>
        <w:rPr>
          <w:sz w:val="16"/>
          <w:szCs w:val="16"/>
        </w:rPr>
        <w:t xml:space="preserve">popř. </w:t>
      </w:r>
      <w:r w:rsidR="009B71FD" w:rsidRPr="009B71FD">
        <w:rPr>
          <w:sz w:val="16"/>
          <w:szCs w:val="16"/>
        </w:rPr>
        <w:t>vložte z odpovídajícího SW)</w:t>
      </w:r>
      <w:r w:rsidR="006F4765" w:rsidRPr="009B71FD">
        <w:rPr>
          <w:sz w:val="16"/>
          <w:szCs w:val="16"/>
        </w:rPr>
        <w:t xml:space="preserve"> absor</w:t>
      </w:r>
      <w:r w:rsidR="000C2898" w:rsidRPr="009B71FD">
        <w:rPr>
          <w:sz w:val="16"/>
          <w:szCs w:val="16"/>
        </w:rPr>
        <w:t>p</w:t>
      </w:r>
      <w:r w:rsidR="006F4765" w:rsidRPr="009B71FD">
        <w:rPr>
          <w:sz w:val="16"/>
          <w:szCs w:val="16"/>
        </w:rPr>
        <w:t>ční spektrum</w:t>
      </w:r>
      <w:r w:rsidR="009B71FD" w:rsidRPr="009B71FD">
        <w:rPr>
          <w:sz w:val="16"/>
          <w:szCs w:val="16"/>
        </w:rPr>
        <w:t xml:space="preserve"> </w:t>
      </w:r>
      <w:r w:rsidR="00577BFF" w:rsidRPr="001C597B">
        <w:rPr>
          <w:b/>
          <w:sz w:val="16"/>
          <w:szCs w:val="16"/>
        </w:rPr>
        <w:t>před</w:t>
      </w:r>
      <w:r w:rsidR="00577BFF">
        <w:rPr>
          <w:sz w:val="16"/>
          <w:szCs w:val="16"/>
        </w:rPr>
        <w:t xml:space="preserve"> a </w:t>
      </w:r>
      <w:r w:rsidR="00577BFF" w:rsidRPr="001C597B">
        <w:rPr>
          <w:b/>
          <w:sz w:val="16"/>
          <w:szCs w:val="16"/>
        </w:rPr>
        <w:t>po</w:t>
      </w:r>
      <w:r w:rsidR="009B71FD" w:rsidRPr="009B71FD">
        <w:rPr>
          <w:sz w:val="16"/>
          <w:szCs w:val="16"/>
        </w:rPr>
        <w:t xml:space="preserve"> reakci</w:t>
      </w:r>
      <w:r w:rsidR="006D3C92">
        <w:rPr>
          <w:sz w:val="16"/>
          <w:szCs w:val="16"/>
        </w:rPr>
        <w:t>.</w:t>
      </w:r>
    </w:p>
    <w:p w:rsidR="00577BFF" w:rsidRDefault="001C597B" w:rsidP="003A3EF6">
      <w:pPr>
        <w:pStyle w:val="EXPOZ-ramecekodpoved"/>
      </w:pPr>
      <w:r>
        <w:t xml:space="preserve"> </w:t>
      </w:r>
    </w:p>
    <w:p w:rsidR="00200DC2" w:rsidRDefault="00200DC2" w:rsidP="003A3EF6">
      <w:pPr>
        <w:pStyle w:val="EXPOZ-ramecekodpoved"/>
      </w:pPr>
    </w:p>
    <w:p w:rsidR="003A3EF6" w:rsidRDefault="003A3EF6" w:rsidP="003A3EF6">
      <w:pPr>
        <w:pStyle w:val="EXPOZ-ramecekodpoved"/>
      </w:pPr>
    </w:p>
    <w:p w:rsidR="003A3EF6" w:rsidRDefault="003A3EF6" w:rsidP="003A3EF6">
      <w:pPr>
        <w:pStyle w:val="EXPOZ-ramecekodpoved"/>
      </w:pPr>
    </w:p>
    <w:p w:rsidR="003A3EF6" w:rsidRDefault="003A3EF6" w:rsidP="003A3EF6">
      <w:pPr>
        <w:pStyle w:val="EXPOZ-ramecekodpoved"/>
      </w:pPr>
    </w:p>
    <w:p w:rsidR="003A3EF6" w:rsidRDefault="003A3EF6" w:rsidP="003A3EF6">
      <w:pPr>
        <w:pStyle w:val="EXPOZ-ramecekodpoved"/>
      </w:pPr>
    </w:p>
    <w:p w:rsidR="003A3EF6" w:rsidRDefault="003A3EF6" w:rsidP="003A3EF6">
      <w:pPr>
        <w:pStyle w:val="EXPOZ-ramecekodpoved"/>
      </w:pPr>
    </w:p>
    <w:p w:rsidR="003A3EF6" w:rsidRDefault="003A3EF6" w:rsidP="003A3EF6">
      <w:pPr>
        <w:pStyle w:val="EXPOZ-ramecekodpoved"/>
      </w:pPr>
    </w:p>
    <w:p w:rsidR="003A3EF6" w:rsidRDefault="003A3EF6" w:rsidP="003A3EF6">
      <w:pPr>
        <w:pStyle w:val="EXPOZ-ramecekodpoved"/>
      </w:pPr>
    </w:p>
    <w:p w:rsidR="007F4A64" w:rsidRDefault="007F4A64" w:rsidP="007F4A64">
      <w:pPr>
        <w:pStyle w:val="EXPOZ-nadpis2"/>
      </w:pPr>
      <w:r>
        <w:t>Vyhodnocení naměřených dat</w:t>
      </w:r>
    </w:p>
    <w:p w:rsidR="007F4A64" w:rsidRDefault="008D6FD2" w:rsidP="007F4A64">
      <w:pPr>
        <w:pStyle w:val="EXPOZ-zakladnitext"/>
      </w:pPr>
      <w:r>
        <w:t xml:space="preserve">Jaká absorpční maxima byla detekovatelná v extraktu s lykopenem před zahájením reakce </w:t>
      </w:r>
      <w:r w:rsidR="00CC2025">
        <w:t xml:space="preserve">s bromem </w:t>
      </w:r>
      <w:r>
        <w:t xml:space="preserve">a po jejím </w:t>
      </w:r>
      <w:r w:rsidR="00A02A70">
        <w:t>ukončení</w:t>
      </w:r>
      <w:r w:rsidR="007D7151">
        <w:t xml:space="preserve"> (s maximálním přídavkem bromové vody)</w:t>
      </w:r>
      <w:r>
        <w:t>?</w:t>
      </w:r>
    </w:p>
    <w:p w:rsidR="006D3C92" w:rsidRDefault="00CC2025" w:rsidP="006D3C92">
      <w:pPr>
        <w:pStyle w:val="EXPOZ-ramecekodpoved"/>
      </w:pPr>
      <w:r w:rsidRPr="00CC2025">
        <w:rPr>
          <w:color w:val="auto"/>
        </w:rPr>
        <w:t xml:space="preserve">Před přidáním brómu: </w:t>
      </w:r>
      <w:r>
        <w:rPr>
          <w:color w:val="auto"/>
        </w:rPr>
        <w:tab/>
      </w:r>
    </w:p>
    <w:p w:rsidR="00CC2025" w:rsidRDefault="00CC2025" w:rsidP="00CC2025">
      <w:pPr>
        <w:pStyle w:val="EXPOZ-ramecekodpoved"/>
      </w:pPr>
      <w:r>
        <w:rPr>
          <w:color w:val="auto"/>
        </w:rPr>
        <w:t>Po ukončení reakce</w:t>
      </w:r>
      <w:r w:rsidRPr="00CC2025">
        <w:rPr>
          <w:color w:val="auto"/>
        </w:rPr>
        <w:t xml:space="preserve">: </w:t>
      </w:r>
      <w:r>
        <w:rPr>
          <w:color w:val="auto"/>
        </w:rPr>
        <w:tab/>
      </w:r>
      <w:r>
        <w:rPr>
          <w:color w:val="auto"/>
        </w:rPr>
        <w:tab/>
      </w:r>
    </w:p>
    <w:p w:rsidR="00F5516D" w:rsidRDefault="00F5516D" w:rsidP="00F5516D">
      <w:pPr>
        <w:pStyle w:val="EXPOZ-zakladnitext"/>
      </w:pPr>
      <w:r>
        <w:t xml:space="preserve">Jaké barvy </w:t>
      </w:r>
      <w:r w:rsidR="00200DC2">
        <w:t xml:space="preserve">z viditelného světelného spektra </w:t>
      </w:r>
      <w:r>
        <w:t>původní extrahovaný lykopen nejvíce absorboval?</w:t>
      </w:r>
    </w:p>
    <w:p w:rsidR="00F5516D" w:rsidRDefault="00F5516D" w:rsidP="00F5516D">
      <w:pPr>
        <w:pStyle w:val="EXPOZ-ramecekodpoved"/>
      </w:pPr>
    </w:p>
    <w:p w:rsidR="00200DC2" w:rsidRDefault="00200DC2" w:rsidP="00F5516D">
      <w:pPr>
        <w:pStyle w:val="EXPOZ-ramecekodpoved"/>
      </w:pPr>
    </w:p>
    <w:p w:rsidR="006D3C92" w:rsidRDefault="00513C46" w:rsidP="007F4A64">
      <w:pPr>
        <w:pStyle w:val="EXPOZ-zakladnitext"/>
      </w:pPr>
      <w:r>
        <w:t>Co se dělo s původním absorpčním spektrem při postupném přidávání bromové vody?</w:t>
      </w:r>
      <w:r w:rsidR="00F5516D">
        <w:t xml:space="preserve"> Proč?</w:t>
      </w:r>
    </w:p>
    <w:p w:rsidR="00513C46" w:rsidRDefault="00513C46" w:rsidP="00513C46">
      <w:pPr>
        <w:pStyle w:val="EXPOZ-ramecekodpoved"/>
        <w:rPr>
          <w:noProof/>
        </w:rPr>
      </w:pPr>
    </w:p>
    <w:p w:rsidR="00200DC2" w:rsidRDefault="00200DC2" w:rsidP="00513C46">
      <w:pPr>
        <w:pStyle w:val="EXPOZ-ramecekodpoved"/>
        <w:rPr>
          <w:noProof/>
        </w:rPr>
      </w:pPr>
    </w:p>
    <w:p w:rsidR="00200DC2" w:rsidRDefault="00200DC2" w:rsidP="00513C46">
      <w:pPr>
        <w:pStyle w:val="EXPOZ-ramecekodpoved"/>
        <w:rPr>
          <w:noProof/>
        </w:rPr>
      </w:pPr>
    </w:p>
    <w:p w:rsidR="00200DC2" w:rsidRDefault="00200DC2" w:rsidP="00513C46">
      <w:pPr>
        <w:pStyle w:val="EXPOZ-ramecekodpoved"/>
        <w:rPr>
          <w:noProof/>
        </w:rPr>
      </w:pPr>
    </w:p>
    <w:p w:rsidR="00200DC2" w:rsidRDefault="00200DC2" w:rsidP="00513C46">
      <w:pPr>
        <w:pStyle w:val="EXPOZ-ramecekodpoved"/>
        <w:rPr>
          <w:noProof/>
        </w:rPr>
      </w:pPr>
    </w:p>
    <w:p w:rsidR="00F5516D" w:rsidRDefault="00047991" w:rsidP="00F5516D">
      <w:pPr>
        <w:pStyle w:val="EXPOZ-zakladnitext"/>
      </w:pPr>
      <w:r>
        <w:t>Jaká je souvislost změny barvy extraktu se změnou absorpčního spektra? Jaké barvy se postupně u</w:t>
      </w:r>
      <w:r w:rsidR="00941697">
        <w:t> </w:t>
      </w:r>
      <w:r>
        <w:t>extraktu objevovaly?</w:t>
      </w:r>
    </w:p>
    <w:p w:rsidR="00200DC2" w:rsidRDefault="00200DC2" w:rsidP="00F5516D">
      <w:pPr>
        <w:pStyle w:val="EXPOZ-ramecekodpoved"/>
        <w:rPr>
          <w:noProof/>
        </w:rPr>
      </w:pPr>
    </w:p>
    <w:p w:rsidR="00200DC2" w:rsidRDefault="00200DC2" w:rsidP="00F5516D">
      <w:pPr>
        <w:pStyle w:val="EXPOZ-ramecekodpoved"/>
        <w:rPr>
          <w:noProof/>
        </w:rPr>
      </w:pPr>
    </w:p>
    <w:p w:rsidR="00200DC2" w:rsidRDefault="00200DC2" w:rsidP="00F5516D">
      <w:pPr>
        <w:pStyle w:val="EXPOZ-ramecekodpoved"/>
        <w:rPr>
          <w:noProof/>
        </w:rPr>
      </w:pPr>
    </w:p>
    <w:p w:rsidR="00200DC2" w:rsidRDefault="00200DC2" w:rsidP="00F5516D">
      <w:pPr>
        <w:pStyle w:val="EXPOZ-ramecekodpoved"/>
        <w:rPr>
          <w:noProof/>
        </w:rPr>
      </w:pPr>
    </w:p>
    <w:p w:rsidR="007F4A64" w:rsidRDefault="007F4A64" w:rsidP="007F4A64">
      <w:pPr>
        <w:pStyle w:val="EXPOZ-nadpis2"/>
      </w:pPr>
      <w:r>
        <w:t>Závěr</w:t>
      </w:r>
    </w:p>
    <w:p w:rsidR="008D42C7" w:rsidRDefault="008D42C7" w:rsidP="00F5516D">
      <w:pPr>
        <w:pStyle w:val="EXPOZ-ramecekodpoved"/>
      </w:pPr>
    </w:p>
    <w:p w:rsidR="00200DC2" w:rsidRDefault="00200DC2" w:rsidP="00F5516D">
      <w:pPr>
        <w:pStyle w:val="EXPOZ-ramecekodpoved"/>
      </w:pPr>
    </w:p>
    <w:p w:rsidR="00200DC2" w:rsidRDefault="00200DC2" w:rsidP="00F5516D">
      <w:pPr>
        <w:pStyle w:val="EXPOZ-ramecekodpoved"/>
      </w:pPr>
    </w:p>
    <w:p w:rsidR="00200DC2" w:rsidRDefault="00200DC2" w:rsidP="00F5516D">
      <w:pPr>
        <w:pStyle w:val="EXPOZ-ramecekodpoved"/>
      </w:pPr>
    </w:p>
    <w:p w:rsidR="00200DC2" w:rsidRPr="00010249" w:rsidRDefault="00200DC2" w:rsidP="00F5516D">
      <w:pPr>
        <w:pStyle w:val="EXPOZ-ramecekodpoved"/>
      </w:pPr>
    </w:p>
    <w:sectPr w:rsidR="00200DC2" w:rsidRPr="00010249" w:rsidSect="00C904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81" w:rsidRDefault="00365F81">
      <w:r>
        <w:separator/>
      </w:r>
    </w:p>
  </w:endnote>
  <w:endnote w:type="continuationSeparator" w:id="0">
    <w:p w:rsidR="00365F81" w:rsidRDefault="0036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altName w:val="Palatino Linotype"/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9F" w:rsidRDefault="000817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0E1A66E6" wp14:editId="25EA4D7D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9F" w:rsidRDefault="000817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81" w:rsidRDefault="00365F81">
      <w:r>
        <w:separator/>
      </w:r>
    </w:p>
  </w:footnote>
  <w:footnote w:type="continuationSeparator" w:id="0">
    <w:p w:rsidR="00365F81" w:rsidRDefault="0036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9F" w:rsidRDefault="000817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08179F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 xml:space="preserve">Pracovní list </w:t>
    </w:r>
    <w:r>
      <w:rPr>
        <w:sz w:val="20"/>
      </w:rPr>
      <w:t>žáka</w:t>
    </w:r>
    <w:bookmarkStart w:id="0" w:name="_GoBack"/>
    <w:bookmarkEnd w:id="0"/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9F" w:rsidRDefault="000817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1C"/>
    <w:rsid w:val="0000759C"/>
    <w:rsid w:val="00010249"/>
    <w:rsid w:val="00013AAC"/>
    <w:rsid w:val="00022964"/>
    <w:rsid w:val="000249A5"/>
    <w:rsid w:val="00025354"/>
    <w:rsid w:val="00026C87"/>
    <w:rsid w:val="0003316B"/>
    <w:rsid w:val="00040D37"/>
    <w:rsid w:val="0004343E"/>
    <w:rsid w:val="00047991"/>
    <w:rsid w:val="0005614A"/>
    <w:rsid w:val="00061666"/>
    <w:rsid w:val="0008179F"/>
    <w:rsid w:val="000909AF"/>
    <w:rsid w:val="000A7E5F"/>
    <w:rsid w:val="000B212C"/>
    <w:rsid w:val="000B30FE"/>
    <w:rsid w:val="000C2898"/>
    <w:rsid w:val="000C2C08"/>
    <w:rsid w:val="000E5EFA"/>
    <w:rsid w:val="001017C9"/>
    <w:rsid w:val="00111141"/>
    <w:rsid w:val="001160AB"/>
    <w:rsid w:val="00116275"/>
    <w:rsid w:val="0012288A"/>
    <w:rsid w:val="00123EA6"/>
    <w:rsid w:val="00134B0D"/>
    <w:rsid w:val="00161C63"/>
    <w:rsid w:val="00162706"/>
    <w:rsid w:val="00163916"/>
    <w:rsid w:val="00163BE2"/>
    <w:rsid w:val="00170992"/>
    <w:rsid w:val="00185E16"/>
    <w:rsid w:val="00186E7A"/>
    <w:rsid w:val="001B53DD"/>
    <w:rsid w:val="001B7239"/>
    <w:rsid w:val="001C597B"/>
    <w:rsid w:val="001C7B90"/>
    <w:rsid w:val="001D5D21"/>
    <w:rsid w:val="001F18A3"/>
    <w:rsid w:val="001F27BC"/>
    <w:rsid w:val="00200DC2"/>
    <w:rsid w:val="00212E32"/>
    <w:rsid w:val="00216097"/>
    <w:rsid w:val="002237BE"/>
    <w:rsid w:val="002323AB"/>
    <w:rsid w:val="00242886"/>
    <w:rsid w:val="002617E9"/>
    <w:rsid w:val="002624A8"/>
    <w:rsid w:val="0026470D"/>
    <w:rsid w:val="00277B29"/>
    <w:rsid w:val="00293232"/>
    <w:rsid w:val="002A4FBE"/>
    <w:rsid w:val="002A5743"/>
    <w:rsid w:val="002B1210"/>
    <w:rsid w:val="002C2479"/>
    <w:rsid w:val="002D22B0"/>
    <w:rsid w:val="002D763E"/>
    <w:rsid w:val="002E259F"/>
    <w:rsid w:val="002F1220"/>
    <w:rsid w:val="00300FAF"/>
    <w:rsid w:val="00303221"/>
    <w:rsid w:val="00312855"/>
    <w:rsid w:val="00320A93"/>
    <w:rsid w:val="0032340D"/>
    <w:rsid w:val="00345A1C"/>
    <w:rsid w:val="00365F81"/>
    <w:rsid w:val="0037715F"/>
    <w:rsid w:val="003A046B"/>
    <w:rsid w:val="003A3EF6"/>
    <w:rsid w:val="003A7030"/>
    <w:rsid w:val="003B146A"/>
    <w:rsid w:val="003B5CCA"/>
    <w:rsid w:val="003C4306"/>
    <w:rsid w:val="003D3F0D"/>
    <w:rsid w:val="003D6E59"/>
    <w:rsid w:val="003F0BCF"/>
    <w:rsid w:val="0040352D"/>
    <w:rsid w:val="00421914"/>
    <w:rsid w:val="004270A6"/>
    <w:rsid w:val="004424B3"/>
    <w:rsid w:val="0044252D"/>
    <w:rsid w:val="004528D4"/>
    <w:rsid w:val="00474032"/>
    <w:rsid w:val="00480E23"/>
    <w:rsid w:val="004B3766"/>
    <w:rsid w:val="004B45B0"/>
    <w:rsid w:val="004C22BC"/>
    <w:rsid w:val="004D5929"/>
    <w:rsid w:val="00513C46"/>
    <w:rsid w:val="005143A3"/>
    <w:rsid w:val="005166DE"/>
    <w:rsid w:val="00521496"/>
    <w:rsid w:val="00524D0C"/>
    <w:rsid w:val="00527BFA"/>
    <w:rsid w:val="0055203A"/>
    <w:rsid w:val="00557A52"/>
    <w:rsid w:val="00566024"/>
    <w:rsid w:val="005700EF"/>
    <w:rsid w:val="00577BFF"/>
    <w:rsid w:val="0058723C"/>
    <w:rsid w:val="00593FA1"/>
    <w:rsid w:val="00595B38"/>
    <w:rsid w:val="005A043F"/>
    <w:rsid w:val="005A1555"/>
    <w:rsid w:val="005A6EEB"/>
    <w:rsid w:val="005B21EB"/>
    <w:rsid w:val="005B2A24"/>
    <w:rsid w:val="005B5036"/>
    <w:rsid w:val="005D114F"/>
    <w:rsid w:val="005E1E0B"/>
    <w:rsid w:val="005E5624"/>
    <w:rsid w:val="00617C71"/>
    <w:rsid w:val="00630DDD"/>
    <w:rsid w:val="006400F8"/>
    <w:rsid w:val="00640898"/>
    <w:rsid w:val="0065174D"/>
    <w:rsid w:val="00655435"/>
    <w:rsid w:val="00656DE6"/>
    <w:rsid w:val="00687EE1"/>
    <w:rsid w:val="006906D5"/>
    <w:rsid w:val="006B50AB"/>
    <w:rsid w:val="006C1337"/>
    <w:rsid w:val="006D3C92"/>
    <w:rsid w:val="006E37E4"/>
    <w:rsid w:val="006F4765"/>
    <w:rsid w:val="007073AD"/>
    <w:rsid w:val="00732621"/>
    <w:rsid w:val="00734BC8"/>
    <w:rsid w:val="00766410"/>
    <w:rsid w:val="00766886"/>
    <w:rsid w:val="00772F2E"/>
    <w:rsid w:val="007731D0"/>
    <w:rsid w:val="0077764E"/>
    <w:rsid w:val="007A69C9"/>
    <w:rsid w:val="007C566D"/>
    <w:rsid w:val="007D1BAF"/>
    <w:rsid w:val="007D7151"/>
    <w:rsid w:val="007E309D"/>
    <w:rsid w:val="007E51B2"/>
    <w:rsid w:val="007F2A6B"/>
    <w:rsid w:val="007F42A7"/>
    <w:rsid w:val="007F4A64"/>
    <w:rsid w:val="007F53EF"/>
    <w:rsid w:val="00806D44"/>
    <w:rsid w:val="00807165"/>
    <w:rsid w:val="00816713"/>
    <w:rsid w:val="008311B8"/>
    <w:rsid w:val="008376A7"/>
    <w:rsid w:val="00862F8B"/>
    <w:rsid w:val="00867015"/>
    <w:rsid w:val="00872A50"/>
    <w:rsid w:val="00874BB8"/>
    <w:rsid w:val="0088484F"/>
    <w:rsid w:val="00893413"/>
    <w:rsid w:val="008A1E59"/>
    <w:rsid w:val="008B026B"/>
    <w:rsid w:val="008B0A87"/>
    <w:rsid w:val="008D42C7"/>
    <w:rsid w:val="008D6FD2"/>
    <w:rsid w:val="008E276C"/>
    <w:rsid w:val="008E3D92"/>
    <w:rsid w:val="008F0E3D"/>
    <w:rsid w:val="008F7940"/>
    <w:rsid w:val="00917094"/>
    <w:rsid w:val="00920AC0"/>
    <w:rsid w:val="00930D91"/>
    <w:rsid w:val="00941697"/>
    <w:rsid w:val="00961124"/>
    <w:rsid w:val="00963C17"/>
    <w:rsid w:val="00970370"/>
    <w:rsid w:val="009802C6"/>
    <w:rsid w:val="0098519E"/>
    <w:rsid w:val="0099466D"/>
    <w:rsid w:val="009B71FD"/>
    <w:rsid w:val="009D1FFA"/>
    <w:rsid w:val="009D5B39"/>
    <w:rsid w:val="009D6105"/>
    <w:rsid w:val="009E3895"/>
    <w:rsid w:val="009F23F1"/>
    <w:rsid w:val="00A02A70"/>
    <w:rsid w:val="00A2642A"/>
    <w:rsid w:val="00A301ED"/>
    <w:rsid w:val="00A41B8B"/>
    <w:rsid w:val="00AA28D4"/>
    <w:rsid w:val="00AC01D9"/>
    <w:rsid w:val="00AC04E0"/>
    <w:rsid w:val="00AC2340"/>
    <w:rsid w:val="00AE0F2D"/>
    <w:rsid w:val="00AE11B8"/>
    <w:rsid w:val="00B02F86"/>
    <w:rsid w:val="00B15C50"/>
    <w:rsid w:val="00B2019A"/>
    <w:rsid w:val="00B400C7"/>
    <w:rsid w:val="00B74141"/>
    <w:rsid w:val="00B81190"/>
    <w:rsid w:val="00B86458"/>
    <w:rsid w:val="00B94A79"/>
    <w:rsid w:val="00BA05BF"/>
    <w:rsid w:val="00BB45ED"/>
    <w:rsid w:val="00BD15B6"/>
    <w:rsid w:val="00BE12A8"/>
    <w:rsid w:val="00BF6FD3"/>
    <w:rsid w:val="00C247D9"/>
    <w:rsid w:val="00C5120E"/>
    <w:rsid w:val="00C568DD"/>
    <w:rsid w:val="00C9043E"/>
    <w:rsid w:val="00CA1E68"/>
    <w:rsid w:val="00CB0F5A"/>
    <w:rsid w:val="00CC2025"/>
    <w:rsid w:val="00CC257B"/>
    <w:rsid w:val="00CD20D2"/>
    <w:rsid w:val="00CE1F28"/>
    <w:rsid w:val="00D02E8B"/>
    <w:rsid w:val="00D03223"/>
    <w:rsid w:val="00D23B1F"/>
    <w:rsid w:val="00D33B65"/>
    <w:rsid w:val="00D400B6"/>
    <w:rsid w:val="00D57C80"/>
    <w:rsid w:val="00D67BFD"/>
    <w:rsid w:val="00D842C3"/>
    <w:rsid w:val="00DC305B"/>
    <w:rsid w:val="00DD48C6"/>
    <w:rsid w:val="00DE650D"/>
    <w:rsid w:val="00DE7D1A"/>
    <w:rsid w:val="00DF6B3E"/>
    <w:rsid w:val="00E01F94"/>
    <w:rsid w:val="00E21108"/>
    <w:rsid w:val="00E26C32"/>
    <w:rsid w:val="00E42389"/>
    <w:rsid w:val="00E54727"/>
    <w:rsid w:val="00E55E33"/>
    <w:rsid w:val="00E61D12"/>
    <w:rsid w:val="00E71917"/>
    <w:rsid w:val="00E74915"/>
    <w:rsid w:val="00E935DA"/>
    <w:rsid w:val="00E96B66"/>
    <w:rsid w:val="00EA5387"/>
    <w:rsid w:val="00EC41ED"/>
    <w:rsid w:val="00ED3270"/>
    <w:rsid w:val="00EE07C4"/>
    <w:rsid w:val="00EE4D5F"/>
    <w:rsid w:val="00F30738"/>
    <w:rsid w:val="00F349EC"/>
    <w:rsid w:val="00F40107"/>
    <w:rsid w:val="00F41AE3"/>
    <w:rsid w:val="00F473E5"/>
    <w:rsid w:val="00F47CD2"/>
    <w:rsid w:val="00F5196C"/>
    <w:rsid w:val="00F5516D"/>
    <w:rsid w:val="00F66B02"/>
    <w:rsid w:val="00F7216C"/>
    <w:rsid w:val="00F81FB2"/>
    <w:rsid w:val="00F950DF"/>
    <w:rsid w:val="00FA35FE"/>
    <w:rsid w:val="00FB2FAC"/>
    <w:rsid w:val="00FC7C1D"/>
    <w:rsid w:val="00FD2696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file:///D:/DATA/Tom/MyData/TFSoft/projekty-02-rozpracovane/GYM-Policka/003-Expoz/vizual/povinne%20ESF/OPVK_hor_zakladni_logolink_CB_cz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3CBCC-F57D-440C-877A-BB6131E27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1727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8</cp:revision>
  <cp:lastPrinted>2012-10-11T13:42:00Z</cp:lastPrinted>
  <dcterms:created xsi:type="dcterms:W3CDTF">2012-12-05T19:53:00Z</dcterms:created>
  <dcterms:modified xsi:type="dcterms:W3CDTF">2012-12-08T15:47:00Z</dcterms:modified>
</cp:coreProperties>
</file>